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1F1" w:rsidRDefault="00C321F1">
      <w:pPr>
        <w:pStyle w:val="Titolo1"/>
      </w:pPr>
      <w:r>
        <w:rPr>
          <w:rFonts w:ascii="Verdana" w:hAnsi="Verdana" w:cs="Verdana"/>
          <w:sz w:val="20"/>
          <w:szCs w:val="20"/>
        </w:rPr>
        <w:t>Allegato D – personale ATA</w:t>
      </w:r>
    </w:p>
    <w:p w:rsidR="00C321F1" w:rsidRDefault="00C321F1">
      <w:pPr>
        <w:pStyle w:val="Titolo3"/>
        <w:jc w:val="center"/>
      </w:pPr>
      <w:r>
        <w:rPr>
          <w:rFonts w:ascii="Verdana" w:hAnsi="Verdana" w:cs="Verdana"/>
          <w:sz w:val="20"/>
        </w:rPr>
        <w:t>Dichiarazione dell'anzianità di servizio</w:t>
      </w:r>
    </w:p>
    <w:p w:rsidR="00C321F1" w:rsidRDefault="00C321F1">
      <w:pPr>
        <w:ind w:right="567"/>
      </w:pPr>
      <w:r>
        <w:t>Il/la sottoscritto/a ………………………………………………………… dichiara, sotto la propria personale responsabilità:</w:t>
      </w:r>
    </w:p>
    <w:p w:rsidR="00C321F1" w:rsidRDefault="00C321F1">
      <w:pPr>
        <w:ind w:right="567"/>
      </w:pPr>
    </w:p>
    <w:p w:rsidR="00C321F1" w:rsidRDefault="00C321F1">
      <w:pPr>
        <w:numPr>
          <w:ilvl w:val="0"/>
          <w:numId w:val="4"/>
        </w:numPr>
        <w:ind w:right="567"/>
        <w:jc w:val="both"/>
      </w:pPr>
      <w:r>
        <w:t>di aver assunto effettivo servizio nel profilo di attuale appartenenza dal .....................; di aver usufruito dei seguenti periodi di aspettativa senza assegni.................; di avere:</w:t>
      </w:r>
    </w:p>
    <w:p w:rsidR="00C321F1" w:rsidRDefault="00C321F1">
      <w:pPr>
        <w:numPr>
          <w:ilvl w:val="0"/>
          <w:numId w:val="3"/>
        </w:numPr>
        <w:ind w:right="567"/>
        <w:jc w:val="both"/>
      </w:pPr>
      <w:r>
        <w:t xml:space="preserve">un'anzianità di servizio valutabile ai sensi della lettera A, dell'allegato E del contratto mobilità di servizio prestato successivamente alla nomina in ruolo, di anni ....  e mesi ... </w:t>
      </w:r>
    </w:p>
    <w:p w:rsidR="00C321F1" w:rsidRDefault="00C321F1">
      <w:pPr>
        <w:ind w:left="1068" w:right="567"/>
        <w:jc w:val="both"/>
      </w:pPr>
    </w:p>
    <w:p w:rsidR="00C321F1" w:rsidRDefault="00C321F1">
      <w:pPr>
        <w:numPr>
          <w:ilvl w:val="0"/>
          <w:numId w:val="3"/>
        </w:numPr>
        <w:ind w:right="567"/>
        <w:jc w:val="both"/>
      </w:pPr>
      <w:r>
        <w:t>un'anzianità di servizio valutabile ai sensi della lettera A, dell'allegato E del contratto mobilità derivanti da retroattività giuridica della nomina antecedente la decorrenza economica di anni ....  e mesi ...</w:t>
      </w:r>
    </w:p>
    <w:p w:rsidR="00C321F1" w:rsidRDefault="00C321F1">
      <w:pPr>
        <w:ind w:right="567"/>
        <w:jc w:val="both"/>
      </w:pPr>
    </w:p>
    <w:p w:rsidR="00C321F1" w:rsidRDefault="00C321F1">
      <w:pPr>
        <w:numPr>
          <w:ilvl w:val="0"/>
          <w:numId w:val="3"/>
        </w:numPr>
        <w:ind w:right="567"/>
        <w:jc w:val="both"/>
      </w:pPr>
      <w:r>
        <w:t>di aver prestato.... anni e .... mesi di servizio effettivo dopo la nomina nel profilo di appartenenza in scuole o istituti situati nelle piccole isole;</w:t>
      </w:r>
    </w:p>
    <w:p w:rsidR="00C321F1" w:rsidRDefault="00C321F1">
      <w:pPr>
        <w:ind w:left="1068" w:right="567"/>
        <w:jc w:val="both"/>
      </w:pPr>
    </w:p>
    <w:p w:rsidR="00C321F1" w:rsidRDefault="00C321F1">
      <w:pPr>
        <w:numPr>
          <w:ilvl w:val="0"/>
          <w:numId w:val="3"/>
        </w:numPr>
        <w:ind w:right="567"/>
        <w:jc w:val="both"/>
      </w:pPr>
      <w:r>
        <w:t xml:space="preserve">di aver prestato.... anni e .... mesi di servizio effettivo nel profilo di appartenenza in scuole o istituti situati nei paesi in via di sviluppo. </w:t>
      </w:r>
    </w:p>
    <w:p w:rsidR="00C321F1" w:rsidRDefault="00C321F1">
      <w:pPr>
        <w:ind w:left="708" w:right="567"/>
        <w:jc w:val="both"/>
      </w:pPr>
    </w:p>
    <w:p w:rsidR="00C321F1" w:rsidRDefault="00C321F1">
      <w:pPr>
        <w:numPr>
          <w:ilvl w:val="0"/>
          <w:numId w:val="3"/>
        </w:numPr>
        <w:ind w:right="567"/>
        <w:jc w:val="both"/>
      </w:pPr>
      <w:r>
        <w:t>di aver prestato i seguenti servizi PRE-RUOLO nel profilo o nell’area contrattuale di appartenenza:</w:t>
      </w:r>
    </w:p>
    <w:tbl>
      <w:tblPr>
        <w:tblW w:w="0" w:type="auto"/>
        <w:tblInd w:w="119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418"/>
        <w:gridCol w:w="1276"/>
        <w:gridCol w:w="1984"/>
        <w:gridCol w:w="3760"/>
      </w:tblGrid>
      <w:tr w:rsidR="00C321F1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1F1" w:rsidRDefault="00C321F1">
            <w:pPr>
              <w:pStyle w:val="Titolo9"/>
              <w:ind w:left="720" w:hanging="360"/>
            </w:pPr>
            <w:r>
              <w:rPr>
                <w:rFonts w:ascii="Verdana" w:hAnsi="Verdana" w:cs="Verdana"/>
                <w:b w:val="0"/>
              </w:rPr>
              <w:t>Dal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1F1" w:rsidRDefault="00C321F1">
            <w:pPr>
              <w:pStyle w:val="Titolo9"/>
              <w:ind w:left="720" w:hanging="360"/>
            </w:pPr>
            <w:r>
              <w:rPr>
                <w:rFonts w:ascii="Verdana" w:hAnsi="Verdana" w:cs="Verdana"/>
                <w:b w:val="0"/>
              </w:rPr>
              <w:t>Al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1F1" w:rsidRDefault="00C321F1">
            <w:pPr>
              <w:pStyle w:val="Titolo9"/>
              <w:ind w:left="720" w:hanging="360"/>
            </w:pPr>
            <w:r>
              <w:rPr>
                <w:rFonts w:ascii="Verdana" w:hAnsi="Verdana" w:cs="Verdana"/>
                <w:b w:val="0"/>
              </w:rPr>
              <w:t>Qualifica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1F1" w:rsidRDefault="00C321F1">
            <w:pPr>
              <w:pStyle w:val="Titolo9"/>
              <w:ind w:left="720" w:hanging="360"/>
            </w:pPr>
            <w:r>
              <w:rPr>
                <w:rFonts w:ascii="Verdana" w:hAnsi="Verdana" w:cs="Verdana"/>
                <w:b w:val="0"/>
              </w:rPr>
              <w:t>Presso</w:t>
            </w:r>
          </w:p>
        </w:tc>
      </w:tr>
      <w:tr w:rsidR="00C321F1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1F1" w:rsidRDefault="00C321F1">
            <w:pPr>
              <w:snapToGrid w:val="0"/>
              <w:ind w:left="720" w:right="567" w:hanging="360"/>
              <w:jc w:val="both"/>
              <w:rPr>
                <w:rFonts w:cs="Verdan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1F1" w:rsidRDefault="00C321F1">
            <w:pPr>
              <w:snapToGrid w:val="0"/>
              <w:ind w:left="720" w:right="567" w:hanging="360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1F1" w:rsidRDefault="00C321F1">
            <w:pPr>
              <w:snapToGrid w:val="0"/>
              <w:ind w:left="720" w:right="567" w:hanging="360"/>
              <w:jc w:val="both"/>
            </w:pP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1F1" w:rsidRDefault="00C321F1">
            <w:pPr>
              <w:snapToGrid w:val="0"/>
              <w:ind w:left="720" w:right="567" w:hanging="360"/>
              <w:jc w:val="both"/>
            </w:pPr>
          </w:p>
        </w:tc>
      </w:tr>
      <w:tr w:rsidR="00C321F1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1F1" w:rsidRDefault="00C321F1">
            <w:pPr>
              <w:snapToGrid w:val="0"/>
              <w:ind w:left="720" w:right="567" w:hanging="360"/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1F1" w:rsidRDefault="00C321F1">
            <w:pPr>
              <w:snapToGrid w:val="0"/>
              <w:ind w:left="720" w:right="567" w:hanging="360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1F1" w:rsidRDefault="00C321F1">
            <w:pPr>
              <w:snapToGrid w:val="0"/>
              <w:ind w:left="720" w:right="567" w:hanging="360"/>
              <w:jc w:val="both"/>
            </w:pP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1F1" w:rsidRDefault="00C321F1">
            <w:pPr>
              <w:snapToGrid w:val="0"/>
              <w:ind w:left="720" w:right="567" w:hanging="360"/>
              <w:jc w:val="both"/>
            </w:pPr>
          </w:p>
        </w:tc>
      </w:tr>
      <w:tr w:rsidR="00C321F1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1F1" w:rsidRDefault="00C321F1">
            <w:pPr>
              <w:snapToGrid w:val="0"/>
              <w:ind w:left="720" w:right="567" w:hanging="360"/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1F1" w:rsidRDefault="00C321F1">
            <w:pPr>
              <w:snapToGrid w:val="0"/>
              <w:ind w:left="720" w:right="567" w:hanging="360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1F1" w:rsidRDefault="00C321F1">
            <w:pPr>
              <w:snapToGrid w:val="0"/>
              <w:ind w:left="720" w:right="567" w:hanging="360"/>
              <w:jc w:val="both"/>
            </w:pP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1F1" w:rsidRDefault="00C321F1">
            <w:pPr>
              <w:snapToGrid w:val="0"/>
              <w:ind w:left="720" w:right="567" w:hanging="360"/>
              <w:jc w:val="both"/>
            </w:pPr>
          </w:p>
        </w:tc>
      </w:tr>
    </w:tbl>
    <w:p w:rsidR="00C321F1" w:rsidRDefault="00C321F1">
      <w:pPr>
        <w:ind w:left="1068" w:right="567"/>
        <w:jc w:val="both"/>
      </w:pPr>
    </w:p>
    <w:p w:rsidR="00C321F1" w:rsidRDefault="00C321F1">
      <w:pPr>
        <w:numPr>
          <w:ilvl w:val="0"/>
          <w:numId w:val="3"/>
        </w:numPr>
        <w:ind w:right="567"/>
        <w:jc w:val="both"/>
      </w:pPr>
      <w:r>
        <w:t>di aver prestato effettivo servizio pre-ruolo nel profilo o nell’area contrattuale di appartenenza in scuole o istituti situati nelle piccole isole:</w:t>
      </w:r>
    </w:p>
    <w:tbl>
      <w:tblPr>
        <w:tblW w:w="0" w:type="auto"/>
        <w:tblInd w:w="119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418"/>
        <w:gridCol w:w="1276"/>
        <w:gridCol w:w="1984"/>
        <w:gridCol w:w="3760"/>
      </w:tblGrid>
      <w:tr w:rsidR="00C321F1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1F1" w:rsidRDefault="00C321F1">
            <w:pPr>
              <w:pStyle w:val="Titolo9"/>
              <w:ind w:left="720" w:hanging="360"/>
            </w:pPr>
            <w:r>
              <w:rPr>
                <w:rFonts w:ascii="Verdana" w:hAnsi="Verdana" w:cs="Verdana"/>
                <w:b w:val="0"/>
              </w:rPr>
              <w:t>Dal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1F1" w:rsidRDefault="00C321F1">
            <w:pPr>
              <w:pStyle w:val="Titolo9"/>
              <w:ind w:left="720" w:hanging="360"/>
            </w:pPr>
            <w:r>
              <w:rPr>
                <w:rFonts w:ascii="Verdana" w:hAnsi="Verdana" w:cs="Verdana"/>
                <w:b w:val="0"/>
              </w:rPr>
              <w:t>Al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1F1" w:rsidRDefault="00C321F1">
            <w:pPr>
              <w:pStyle w:val="Titolo9"/>
              <w:ind w:left="720" w:hanging="360"/>
            </w:pPr>
            <w:r>
              <w:rPr>
                <w:rFonts w:ascii="Verdana" w:hAnsi="Verdana" w:cs="Verdana"/>
                <w:b w:val="0"/>
              </w:rPr>
              <w:t>Qualifica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1F1" w:rsidRDefault="00C321F1">
            <w:pPr>
              <w:pStyle w:val="Titolo9"/>
              <w:ind w:left="720" w:hanging="360"/>
            </w:pPr>
            <w:r>
              <w:rPr>
                <w:rFonts w:ascii="Verdana" w:hAnsi="Verdana" w:cs="Verdana"/>
                <w:b w:val="0"/>
              </w:rPr>
              <w:t>Presso</w:t>
            </w:r>
          </w:p>
        </w:tc>
      </w:tr>
      <w:tr w:rsidR="00C321F1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1F1" w:rsidRDefault="00C321F1">
            <w:pPr>
              <w:snapToGrid w:val="0"/>
              <w:ind w:left="720" w:right="567" w:hanging="360"/>
              <w:jc w:val="both"/>
              <w:rPr>
                <w:rFonts w:cs="Verdan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1F1" w:rsidRDefault="00C321F1">
            <w:pPr>
              <w:snapToGrid w:val="0"/>
              <w:ind w:left="720" w:right="567" w:hanging="360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1F1" w:rsidRDefault="00C321F1">
            <w:pPr>
              <w:snapToGrid w:val="0"/>
              <w:ind w:left="720" w:right="567" w:hanging="360"/>
              <w:jc w:val="both"/>
            </w:pP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1F1" w:rsidRDefault="00C321F1">
            <w:pPr>
              <w:snapToGrid w:val="0"/>
              <w:ind w:left="720" w:right="567" w:hanging="360"/>
              <w:jc w:val="both"/>
            </w:pPr>
          </w:p>
        </w:tc>
      </w:tr>
      <w:tr w:rsidR="00C321F1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1F1" w:rsidRDefault="00C321F1">
            <w:pPr>
              <w:snapToGrid w:val="0"/>
              <w:ind w:left="720" w:right="567" w:hanging="360"/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1F1" w:rsidRDefault="00C321F1">
            <w:pPr>
              <w:snapToGrid w:val="0"/>
              <w:ind w:left="720" w:right="567" w:hanging="360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1F1" w:rsidRDefault="00C321F1">
            <w:pPr>
              <w:snapToGrid w:val="0"/>
              <w:ind w:left="720" w:right="567" w:hanging="360"/>
              <w:jc w:val="both"/>
            </w:pP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1F1" w:rsidRDefault="00C321F1">
            <w:pPr>
              <w:snapToGrid w:val="0"/>
              <w:ind w:left="720" w:right="567" w:hanging="360"/>
              <w:jc w:val="both"/>
            </w:pPr>
          </w:p>
        </w:tc>
      </w:tr>
      <w:tr w:rsidR="00C321F1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1F1" w:rsidRDefault="00C321F1">
            <w:pPr>
              <w:snapToGrid w:val="0"/>
              <w:ind w:left="720" w:right="567" w:hanging="360"/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1F1" w:rsidRDefault="00C321F1">
            <w:pPr>
              <w:snapToGrid w:val="0"/>
              <w:ind w:left="720" w:right="567" w:hanging="360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1F1" w:rsidRDefault="00C321F1">
            <w:pPr>
              <w:snapToGrid w:val="0"/>
              <w:ind w:left="720" w:right="567" w:hanging="360"/>
              <w:jc w:val="both"/>
            </w:pP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1F1" w:rsidRDefault="00C321F1">
            <w:pPr>
              <w:snapToGrid w:val="0"/>
              <w:ind w:left="720" w:right="567" w:hanging="360"/>
              <w:jc w:val="both"/>
            </w:pPr>
          </w:p>
        </w:tc>
      </w:tr>
    </w:tbl>
    <w:p w:rsidR="00C321F1" w:rsidRDefault="00C321F1">
      <w:pPr>
        <w:pStyle w:val="Paragrafoelenco"/>
      </w:pPr>
    </w:p>
    <w:p w:rsidR="00C321F1" w:rsidRDefault="00C321F1">
      <w:pPr>
        <w:numPr>
          <w:ilvl w:val="0"/>
          <w:numId w:val="3"/>
        </w:numPr>
        <w:ind w:right="567"/>
        <w:jc w:val="both"/>
      </w:pPr>
      <w:r>
        <w:t>di aver prestato i seguenti servizi riconosciuti ai sensi dell'art. 26 della legge 775/70 e dell'art. 4 comma 13 del d.p.r. 23/8/88 n. 399, compresi i servizi di ruolo prestati nella carriera inferiore:</w:t>
      </w:r>
    </w:p>
    <w:tbl>
      <w:tblPr>
        <w:tblW w:w="0" w:type="auto"/>
        <w:tblInd w:w="119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418"/>
        <w:gridCol w:w="1276"/>
        <w:gridCol w:w="1984"/>
        <w:gridCol w:w="3760"/>
      </w:tblGrid>
      <w:tr w:rsidR="00C321F1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1F1" w:rsidRDefault="00C321F1">
            <w:pPr>
              <w:pStyle w:val="Titolo9"/>
              <w:ind w:left="720" w:hanging="360"/>
            </w:pPr>
            <w:r>
              <w:rPr>
                <w:rFonts w:ascii="Verdana" w:hAnsi="Verdana" w:cs="Verdana"/>
                <w:b w:val="0"/>
              </w:rPr>
              <w:t>Dal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1F1" w:rsidRDefault="00C321F1">
            <w:pPr>
              <w:pStyle w:val="Titolo9"/>
              <w:ind w:left="720" w:hanging="360"/>
            </w:pPr>
            <w:r>
              <w:rPr>
                <w:rFonts w:ascii="Verdana" w:hAnsi="Verdana" w:cs="Verdana"/>
                <w:b w:val="0"/>
              </w:rPr>
              <w:t>Al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1F1" w:rsidRDefault="00C321F1">
            <w:pPr>
              <w:pStyle w:val="Titolo9"/>
              <w:ind w:left="720" w:hanging="360"/>
            </w:pPr>
            <w:r>
              <w:rPr>
                <w:rFonts w:ascii="Verdana" w:hAnsi="Verdana" w:cs="Verdana"/>
                <w:b w:val="0"/>
              </w:rPr>
              <w:t>Qualifica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1F1" w:rsidRDefault="00C321F1">
            <w:pPr>
              <w:pStyle w:val="Titolo9"/>
              <w:ind w:left="720" w:hanging="360"/>
            </w:pPr>
            <w:r>
              <w:rPr>
                <w:rFonts w:ascii="Verdana" w:hAnsi="Verdana" w:cs="Verdana"/>
                <w:b w:val="0"/>
              </w:rPr>
              <w:t>Presso</w:t>
            </w:r>
          </w:p>
        </w:tc>
      </w:tr>
      <w:tr w:rsidR="00C321F1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1F1" w:rsidRDefault="00C321F1">
            <w:pPr>
              <w:snapToGrid w:val="0"/>
              <w:ind w:left="720" w:right="567" w:hanging="360"/>
              <w:jc w:val="both"/>
              <w:rPr>
                <w:rFonts w:cs="Verdan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1F1" w:rsidRDefault="00C321F1">
            <w:pPr>
              <w:snapToGrid w:val="0"/>
              <w:ind w:left="720" w:right="567" w:hanging="360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1F1" w:rsidRDefault="00C321F1">
            <w:pPr>
              <w:snapToGrid w:val="0"/>
              <w:ind w:left="720" w:right="567" w:hanging="360"/>
              <w:jc w:val="both"/>
            </w:pP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1F1" w:rsidRDefault="00C321F1">
            <w:pPr>
              <w:snapToGrid w:val="0"/>
              <w:ind w:left="720" w:right="567" w:hanging="360"/>
              <w:jc w:val="both"/>
            </w:pPr>
          </w:p>
        </w:tc>
      </w:tr>
      <w:tr w:rsidR="00C321F1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1F1" w:rsidRDefault="00C321F1">
            <w:pPr>
              <w:snapToGrid w:val="0"/>
              <w:ind w:left="720" w:right="567" w:hanging="360"/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1F1" w:rsidRDefault="00C321F1">
            <w:pPr>
              <w:snapToGrid w:val="0"/>
              <w:ind w:left="720" w:right="567" w:hanging="360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1F1" w:rsidRDefault="00C321F1">
            <w:pPr>
              <w:snapToGrid w:val="0"/>
              <w:ind w:left="720" w:right="567" w:hanging="360"/>
              <w:jc w:val="both"/>
            </w:pP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1F1" w:rsidRDefault="00C321F1">
            <w:pPr>
              <w:snapToGrid w:val="0"/>
              <w:ind w:left="720" w:right="567" w:hanging="360"/>
              <w:jc w:val="both"/>
            </w:pPr>
          </w:p>
        </w:tc>
      </w:tr>
      <w:tr w:rsidR="00C321F1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1F1" w:rsidRDefault="00C321F1">
            <w:pPr>
              <w:snapToGrid w:val="0"/>
              <w:ind w:left="720" w:right="567" w:hanging="360"/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1F1" w:rsidRDefault="00C321F1">
            <w:pPr>
              <w:snapToGrid w:val="0"/>
              <w:ind w:left="720" w:right="567" w:hanging="360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1F1" w:rsidRDefault="00C321F1">
            <w:pPr>
              <w:snapToGrid w:val="0"/>
              <w:ind w:left="720" w:right="567" w:hanging="360"/>
              <w:jc w:val="both"/>
            </w:pP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1F1" w:rsidRDefault="00C321F1">
            <w:pPr>
              <w:snapToGrid w:val="0"/>
              <w:ind w:left="720" w:right="567" w:hanging="360"/>
              <w:jc w:val="both"/>
            </w:pPr>
          </w:p>
        </w:tc>
      </w:tr>
    </w:tbl>
    <w:p w:rsidR="00C321F1" w:rsidRDefault="00C321F1">
      <w:pPr>
        <w:ind w:left="1068" w:right="567"/>
        <w:jc w:val="both"/>
      </w:pPr>
    </w:p>
    <w:p w:rsidR="00C321F1" w:rsidRDefault="00C321F1">
      <w:pPr>
        <w:numPr>
          <w:ilvl w:val="0"/>
          <w:numId w:val="3"/>
        </w:numPr>
        <w:ind w:right="567"/>
        <w:jc w:val="both"/>
      </w:pPr>
      <w:r>
        <w:t>di aver prestato in qualità di incaricato ex art. 5 dell’Accordo ARAN – OOSS 8.3.2002 e ex art. 58, del CCNL 24.7.2003 e ex art. 59 del CCNL del 29.11.2007 i seguenti servizi:</w:t>
      </w:r>
    </w:p>
    <w:tbl>
      <w:tblPr>
        <w:tblW w:w="0" w:type="auto"/>
        <w:tblInd w:w="119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418"/>
        <w:gridCol w:w="1276"/>
        <w:gridCol w:w="1984"/>
        <w:gridCol w:w="3760"/>
      </w:tblGrid>
      <w:tr w:rsidR="00C321F1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1F1" w:rsidRDefault="00C321F1">
            <w:pPr>
              <w:pStyle w:val="Titolo9"/>
              <w:ind w:left="720" w:hanging="360"/>
            </w:pPr>
            <w:r>
              <w:rPr>
                <w:rFonts w:ascii="Verdana" w:hAnsi="Verdana" w:cs="Verdana"/>
                <w:b w:val="0"/>
              </w:rPr>
              <w:t>Dal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1F1" w:rsidRDefault="00C321F1">
            <w:pPr>
              <w:pStyle w:val="Titolo9"/>
              <w:ind w:left="720" w:hanging="360"/>
            </w:pPr>
            <w:r>
              <w:rPr>
                <w:rFonts w:ascii="Verdana" w:hAnsi="Verdana" w:cs="Verdana"/>
                <w:b w:val="0"/>
              </w:rPr>
              <w:t>Al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1F1" w:rsidRDefault="00C321F1">
            <w:pPr>
              <w:pStyle w:val="Titolo9"/>
              <w:ind w:left="720" w:hanging="360"/>
            </w:pPr>
            <w:r>
              <w:rPr>
                <w:rFonts w:ascii="Verdana" w:hAnsi="Verdana" w:cs="Verdana"/>
                <w:b w:val="0"/>
              </w:rPr>
              <w:t>Qualifica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1F1" w:rsidRDefault="00C321F1">
            <w:pPr>
              <w:pStyle w:val="Titolo9"/>
              <w:ind w:left="720" w:hanging="360"/>
            </w:pPr>
            <w:r>
              <w:rPr>
                <w:rFonts w:ascii="Verdana" w:hAnsi="Verdana" w:cs="Verdana"/>
                <w:b w:val="0"/>
              </w:rPr>
              <w:t>Presso</w:t>
            </w:r>
          </w:p>
        </w:tc>
      </w:tr>
      <w:tr w:rsidR="00C321F1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1F1" w:rsidRDefault="00C321F1">
            <w:pPr>
              <w:snapToGrid w:val="0"/>
              <w:ind w:left="720" w:right="567" w:hanging="360"/>
              <w:jc w:val="both"/>
              <w:rPr>
                <w:rFonts w:cs="Verdan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1F1" w:rsidRDefault="00C321F1">
            <w:pPr>
              <w:snapToGrid w:val="0"/>
              <w:ind w:left="720" w:right="567" w:hanging="360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1F1" w:rsidRDefault="00C321F1">
            <w:pPr>
              <w:snapToGrid w:val="0"/>
              <w:ind w:left="720" w:right="567" w:hanging="360"/>
              <w:jc w:val="both"/>
            </w:pP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1F1" w:rsidRDefault="00C321F1">
            <w:pPr>
              <w:snapToGrid w:val="0"/>
              <w:ind w:left="720" w:right="567" w:hanging="360"/>
              <w:jc w:val="both"/>
            </w:pPr>
          </w:p>
        </w:tc>
      </w:tr>
      <w:tr w:rsidR="00C321F1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1F1" w:rsidRDefault="00C321F1">
            <w:pPr>
              <w:snapToGrid w:val="0"/>
              <w:ind w:left="720" w:right="567" w:hanging="360"/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1F1" w:rsidRDefault="00C321F1">
            <w:pPr>
              <w:snapToGrid w:val="0"/>
              <w:ind w:left="720" w:right="567" w:hanging="360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1F1" w:rsidRDefault="00C321F1">
            <w:pPr>
              <w:snapToGrid w:val="0"/>
              <w:ind w:left="720" w:right="567" w:hanging="360"/>
              <w:jc w:val="both"/>
            </w:pP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1F1" w:rsidRDefault="00C321F1">
            <w:pPr>
              <w:snapToGrid w:val="0"/>
              <w:ind w:left="720" w:right="567" w:hanging="360"/>
              <w:jc w:val="both"/>
            </w:pPr>
          </w:p>
        </w:tc>
      </w:tr>
      <w:tr w:rsidR="00C321F1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1F1" w:rsidRDefault="00C321F1">
            <w:pPr>
              <w:snapToGrid w:val="0"/>
              <w:ind w:left="720" w:right="567" w:hanging="360"/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1F1" w:rsidRDefault="00C321F1">
            <w:pPr>
              <w:snapToGrid w:val="0"/>
              <w:ind w:left="720" w:right="567" w:hanging="360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1F1" w:rsidRDefault="00C321F1">
            <w:pPr>
              <w:snapToGrid w:val="0"/>
              <w:ind w:left="720" w:right="567" w:hanging="360"/>
              <w:jc w:val="both"/>
            </w:pP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1F1" w:rsidRDefault="00C321F1">
            <w:pPr>
              <w:snapToGrid w:val="0"/>
              <w:ind w:left="720" w:right="567" w:hanging="360"/>
              <w:jc w:val="both"/>
            </w:pPr>
          </w:p>
        </w:tc>
      </w:tr>
    </w:tbl>
    <w:p w:rsidR="00C321F1" w:rsidRDefault="00C321F1">
      <w:pPr>
        <w:ind w:left="1068" w:right="567"/>
        <w:jc w:val="both"/>
      </w:pPr>
    </w:p>
    <w:p w:rsidR="00C321F1" w:rsidRDefault="00C321F1">
      <w:pPr>
        <w:ind w:left="708" w:right="567"/>
        <w:jc w:val="both"/>
      </w:pPr>
      <w:r>
        <w:t>I periodi indicati nei precedenti punti a), b), c), d), e), f), g), h) assommano, quindi, complessivamente ad anni ……. e mesi ...... e vanno riportati nella casella n. 1 del modulo domanda</w:t>
      </w:r>
    </w:p>
    <w:p w:rsidR="00C321F1" w:rsidRDefault="00C321F1">
      <w:pPr>
        <w:pStyle w:val="Paragrafoelenco"/>
      </w:pPr>
    </w:p>
    <w:p w:rsidR="00C321F1" w:rsidRDefault="00C321F1">
      <w:pPr>
        <w:numPr>
          <w:ilvl w:val="0"/>
          <w:numId w:val="4"/>
        </w:numPr>
        <w:ind w:right="567"/>
        <w:jc w:val="both"/>
      </w:pPr>
    </w:p>
    <w:p w:rsidR="00C321F1" w:rsidRDefault="00C321F1">
      <w:pPr>
        <w:numPr>
          <w:ilvl w:val="0"/>
          <w:numId w:val="3"/>
        </w:numPr>
        <w:ind w:right="567"/>
        <w:jc w:val="both"/>
      </w:pPr>
      <w:r>
        <w:t>di aver prestato i seguenti servizi di ruolo in altra area contrattuale:</w:t>
      </w:r>
    </w:p>
    <w:tbl>
      <w:tblPr>
        <w:tblW w:w="0" w:type="auto"/>
        <w:tblInd w:w="119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418"/>
        <w:gridCol w:w="1276"/>
        <w:gridCol w:w="1984"/>
        <w:gridCol w:w="3760"/>
      </w:tblGrid>
      <w:tr w:rsidR="00C321F1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1F1" w:rsidRDefault="00C321F1">
            <w:pPr>
              <w:pStyle w:val="Titolo9"/>
              <w:ind w:left="720" w:hanging="360"/>
            </w:pPr>
            <w:r>
              <w:rPr>
                <w:rFonts w:ascii="Verdana" w:hAnsi="Verdana" w:cs="Verdana"/>
                <w:b w:val="0"/>
              </w:rPr>
              <w:t>Dal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1F1" w:rsidRDefault="00C321F1">
            <w:pPr>
              <w:pStyle w:val="Titolo9"/>
              <w:ind w:left="720" w:hanging="360"/>
            </w:pPr>
            <w:r>
              <w:rPr>
                <w:rFonts w:ascii="Verdana" w:hAnsi="Verdana" w:cs="Verdana"/>
                <w:b w:val="0"/>
              </w:rPr>
              <w:t>Al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1F1" w:rsidRDefault="00C321F1">
            <w:pPr>
              <w:pStyle w:val="Titolo9"/>
              <w:ind w:left="720" w:hanging="360"/>
            </w:pPr>
            <w:r>
              <w:rPr>
                <w:rFonts w:ascii="Verdana" w:hAnsi="Verdana" w:cs="Verdana"/>
                <w:b w:val="0"/>
              </w:rPr>
              <w:t>Qualifica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1F1" w:rsidRDefault="00C321F1">
            <w:pPr>
              <w:pStyle w:val="Titolo9"/>
              <w:ind w:left="720" w:hanging="360"/>
            </w:pPr>
            <w:r>
              <w:rPr>
                <w:rFonts w:ascii="Verdana" w:hAnsi="Verdana" w:cs="Verdana"/>
                <w:b w:val="0"/>
              </w:rPr>
              <w:t>Presso</w:t>
            </w:r>
          </w:p>
        </w:tc>
      </w:tr>
      <w:tr w:rsidR="00C321F1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1F1" w:rsidRDefault="00C321F1">
            <w:pPr>
              <w:snapToGrid w:val="0"/>
              <w:ind w:left="720" w:right="567" w:hanging="360"/>
              <w:jc w:val="both"/>
              <w:rPr>
                <w:rFonts w:cs="Verdan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1F1" w:rsidRDefault="00C321F1">
            <w:pPr>
              <w:snapToGrid w:val="0"/>
              <w:ind w:left="720" w:right="567" w:hanging="360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1F1" w:rsidRDefault="00C321F1">
            <w:pPr>
              <w:snapToGrid w:val="0"/>
              <w:ind w:left="720" w:right="567" w:hanging="360"/>
              <w:jc w:val="both"/>
            </w:pP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1F1" w:rsidRDefault="00C321F1">
            <w:pPr>
              <w:snapToGrid w:val="0"/>
              <w:ind w:left="720" w:right="567" w:hanging="360"/>
              <w:jc w:val="both"/>
            </w:pPr>
          </w:p>
        </w:tc>
      </w:tr>
      <w:tr w:rsidR="00C321F1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1F1" w:rsidRDefault="00C321F1">
            <w:pPr>
              <w:snapToGrid w:val="0"/>
              <w:ind w:left="720" w:right="567" w:hanging="360"/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1F1" w:rsidRDefault="00C321F1">
            <w:pPr>
              <w:snapToGrid w:val="0"/>
              <w:ind w:left="720" w:right="567" w:hanging="360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1F1" w:rsidRDefault="00C321F1">
            <w:pPr>
              <w:snapToGrid w:val="0"/>
              <w:ind w:left="720" w:right="567" w:hanging="360"/>
              <w:jc w:val="both"/>
            </w:pP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1F1" w:rsidRDefault="00C321F1">
            <w:pPr>
              <w:snapToGrid w:val="0"/>
              <w:ind w:left="720" w:right="567" w:hanging="360"/>
              <w:jc w:val="both"/>
            </w:pPr>
          </w:p>
        </w:tc>
      </w:tr>
      <w:tr w:rsidR="00C321F1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1F1" w:rsidRDefault="00C321F1">
            <w:pPr>
              <w:snapToGrid w:val="0"/>
              <w:ind w:left="720" w:right="567" w:hanging="360"/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1F1" w:rsidRDefault="00C321F1">
            <w:pPr>
              <w:snapToGrid w:val="0"/>
              <w:ind w:left="720" w:right="567" w:hanging="360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1F1" w:rsidRDefault="00C321F1">
            <w:pPr>
              <w:snapToGrid w:val="0"/>
              <w:ind w:left="720" w:right="567" w:hanging="360"/>
              <w:jc w:val="both"/>
            </w:pP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1F1" w:rsidRDefault="00C321F1">
            <w:pPr>
              <w:snapToGrid w:val="0"/>
              <w:ind w:left="720" w:right="567" w:hanging="360"/>
              <w:jc w:val="both"/>
            </w:pPr>
          </w:p>
        </w:tc>
      </w:tr>
    </w:tbl>
    <w:p w:rsidR="00C321F1" w:rsidRDefault="00C321F1">
      <w:pPr>
        <w:ind w:left="1068" w:right="567"/>
        <w:jc w:val="both"/>
      </w:pPr>
    </w:p>
    <w:p w:rsidR="00C321F1" w:rsidRDefault="00C321F1">
      <w:pPr>
        <w:numPr>
          <w:ilvl w:val="0"/>
          <w:numId w:val="3"/>
        </w:numPr>
        <w:ind w:right="567"/>
        <w:jc w:val="both"/>
      </w:pPr>
      <w:r>
        <w:t>di aver prestato i seguenti servizi PRE-RUOLO in altra area contrattuale:</w:t>
      </w:r>
    </w:p>
    <w:tbl>
      <w:tblPr>
        <w:tblW w:w="0" w:type="auto"/>
        <w:tblInd w:w="119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418"/>
        <w:gridCol w:w="1276"/>
        <w:gridCol w:w="1984"/>
        <w:gridCol w:w="3760"/>
      </w:tblGrid>
      <w:tr w:rsidR="00C321F1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1F1" w:rsidRDefault="00C321F1">
            <w:pPr>
              <w:pStyle w:val="Titolo9"/>
              <w:ind w:left="720" w:hanging="360"/>
            </w:pPr>
            <w:r>
              <w:rPr>
                <w:rFonts w:ascii="Verdana" w:hAnsi="Verdana" w:cs="Verdana"/>
                <w:b w:val="0"/>
              </w:rPr>
              <w:t>Dal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1F1" w:rsidRDefault="00C321F1">
            <w:pPr>
              <w:pStyle w:val="Titolo9"/>
              <w:ind w:left="720" w:hanging="360"/>
            </w:pPr>
            <w:r>
              <w:rPr>
                <w:rFonts w:ascii="Verdana" w:hAnsi="Verdana" w:cs="Verdana"/>
                <w:b w:val="0"/>
              </w:rPr>
              <w:t>Al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1F1" w:rsidRDefault="00C321F1">
            <w:pPr>
              <w:pStyle w:val="Titolo9"/>
              <w:ind w:left="720" w:hanging="360"/>
            </w:pPr>
            <w:r>
              <w:rPr>
                <w:rFonts w:ascii="Verdana" w:hAnsi="Verdana" w:cs="Verdana"/>
                <w:b w:val="0"/>
              </w:rPr>
              <w:t>Qualifica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1F1" w:rsidRDefault="00C321F1">
            <w:pPr>
              <w:pStyle w:val="Titolo9"/>
              <w:ind w:left="720" w:hanging="360"/>
            </w:pPr>
            <w:r>
              <w:rPr>
                <w:rFonts w:ascii="Verdana" w:hAnsi="Verdana" w:cs="Verdana"/>
                <w:b w:val="0"/>
              </w:rPr>
              <w:t>Presso</w:t>
            </w:r>
          </w:p>
        </w:tc>
      </w:tr>
      <w:tr w:rsidR="00C321F1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1F1" w:rsidRDefault="00C321F1">
            <w:pPr>
              <w:snapToGrid w:val="0"/>
              <w:ind w:left="720" w:right="567" w:hanging="360"/>
              <w:jc w:val="both"/>
              <w:rPr>
                <w:rFonts w:cs="Verdan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1F1" w:rsidRDefault="00C321F1">
            <w:pPr>
              <w:snapToGrid w:val="0"/>
              <w:ind w:left="720" w:right="567" w:hanging="360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1F1" w:rsidRDefault="00C321F1">
            <w:pPr>
              <w:snapToGrid w:val="0"/>
              <w:ind w:left="720" w:right="567" w:hanging="360"/>
              <w:jc w:val="both"/>
            </w:pP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1F1" w:rsidRDefault="00C321F1">
            <w:pPr>
              <w:snapToGrid w:val="0"/>
              <w:ind w:left="720" w:right="567" w:hanging="360"/>
              <w:jc w:val="both"/>
            </w:pPr>
          </w:p>
        </w:tc>
      </w:tr>
      <w:tr w:rsidR="00C321F1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1F1" w:rsidRDefault="00C321F1">
            <w:pPr>
              <w:snapToGrid w:val="0"/>
              <w:ind w:left="720" w:right="567" w:hanging="360"/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1F1" w:rsidRDefault="00C321F1">
            <w:pPr>
              <w:snapToGrid w:val="0"/>
              <w:ind w:left="720" w:right="567" w:hanging="360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1F1" w:rsidRDefault="00C321F1">
            <w:pPr>
              <w:snapToGrid w:val="0"/>
              <w:ind w:left="720" w:right="567" w:hanging="360"/>
              <w:jc w:val="both"/>
            </w:pP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1F1" w:rsidRDefault="00C321F1">
            <w:pPr>
              <w:snapToGrid w:val="0"/>
              <w:ind w:left="720" w:right="567" w:hanging="360"/>
              <w:jc w:val="both"/>
            </w:pPr>
          </w:p>
        </w:tc>
      </w:tr>
      <w:tr w:rsidR="00C321F1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1F1" w:rsidRDefault="00C321F1">
            <w:pPr>
              <w:snapToGrid w:val="0"/>
              <w:ind w:left="720" w:right="567" w:hanging="360"/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1F1" w:rsidRDefault="00C321F1">
            <w:pPr>
              <w:snapToGrid w:val="0"/>
              <w:ind w:left="720" w:right="567" w:hanging="360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1F1" w:rsidRDefault="00C321F1">
            <w:pPr>
              <w:snapToGrid w:val="0"/>
              <w:ind w:left="720" w:right="567" w:hanging="360"/>
              <w:jc w:val="both"/>
            </w:pP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1F1" w:rsidRDefault="00C321F1">
            <w:pPr>
              <w:snapToGrid w:val="0"/>
              <w:ind w:left="720" w:right="567" w:hanging="360"/>
              <w:jc w:val="both"/>
            </w:pPr>
          </w:p>
        </w:tc>
      </w:tr>
    </w:tbl>
    <w:p w:rsidR="00C321F1" w:rsidRDefault="00C321F1">
      <w:pPr>
        <w:pStyle w:val="Paragrafoelenco"/>
      </w:pPr>
    </w:p>
    <w:p w:rsidR="00C321F1" w:rsidRDefault="00C321F1">
      <w:pPr>
        <w:numPr>
          <w:ilvl w:val="0"/>
          <w:numId w:val="3"/>
        </w:numPr>
        <w:ind w:right="567"/>
        <w:jc w:val="both"/>
      </w:pPr>
      <w:r>
        <w:t>di aver prestato i seguenti servizi in qualità di personale docente:</w:t>
      </w:r>
    </w:p>
    <w:tbl>
      <w:tblPr>
        <w:tblW w:w="0" w:type="auto"/>
        <w:tblInd w:w="119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418"/>
        <w:gridCol w:w="1276"/>
        <w:gridCol w:w="1984"/>
        <w:gridCol w:w="3760"/>
      </w:tblGrid>
      <w:tr w:rsidR="00C321F1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1F1" w:rsidRDefault="00C321F1">
            <w:pPr>
              <w:pStyle w:val="Titolo9"/>
              <w:ind w:left="720" w:hanging="360"/>
            </w:pPr>
            <w:r>
              <w:rPr>
                <w:rFonts w:ascii="Verdana" w:hAnsi="Verdana" w:cs="Verdana"/>
                <w:b w:val="0"/>
              </w:rPr>
              <w:t>Dal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1F1" w:rsidRDefault="00C321F1">
            <w:pPr>
              <w:pStyle w:val="Titolo9"/>
              <w:ind w:left="720" w:hanging="360"/>
            </w:pPr>
            <w:r>
              <w:rPr>
                <w:rFonts w:ascii="Verdana" w:hAnsi="Verdana" w:cs="Verdana"/>
                <w:b w:val="0"/>
              </w:rPr>
              <w:t>Al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1F1" w:rsidRDefault="00C321F1">
            <w:pPr>
              <w:pStyle w:val="Titolo9"/>
              <w:ind w:left="720" w:hanging="360"/>
            </w:pPr>
            <w:r>
              <w:rPr>
                <w:rFonts w:ascii="Verdana" w:hAnsi="Verdana" w:cs="Verdana"/>
                <w:b w:val="0"/>
              </w:rPr>
              <w:t>Qualifica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1F1" w:rsidRDefault="00C321F1">
            <w:pPr>
              <w:pStyle w:val="Titolo9"/>
              <w:ind w:left="720" w:hanging="360"/>
            </w:pPr>
            <w:r>
              <w:rPr>
                <w:rFonts w:ascii="Verdana" w:hAnsi="Verdana" w:cs="Verdana"/>
                <w:b w:val="0"/>
              </w:rPr>
              <w:t>Presso</w:t>
            </w:r>
          </w:p>
        </w:tc>
      </w:tr>
      <w:tr w:rsidR="00C321F1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1F1" w:rsidRDefault="00C321F1">
            <w:pPr>
              <w:snapToGrid w:val="0"/>
              <w:ind w:left="720" w:right="567" w:hanging="360"/>
              <w:jc w:val="both"/>
              <w:rPr>
                <w:rFonts w:cs="Verdan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1F1" w:rsidRDefault="00C321F1">
            <w:pPr>
              <w:snapToGrid w:val="0"/>
              <w:ind w:left="720" w:right="567" w:hanging="360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1F1" w:rsidRDefault="00C321F1">
            <w:pPr>
              <w:snapToGrid w:val="0"/>
              <w:ind w:left="720" w:right="567" w:hanging="360"/>
              <w:jc w:val="both"/>
            </w:pP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1F1" w:rsidRDefault="00C321F1">
            <w:pPr>
              <w:snapToGrid w:val="0"/>
              <w:ind w:left="720" w:right="567" w:hanging="360"/>
              <w:jc w:val="both"/>
            </w:pPr>
          </w:p>
        </w:tc>
      </w:tr>
      <w:tr w:rsidR="00C321F1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1F1" w:rsidRDefault="00C321F1">
            <w:pPr>
              <w:snapToGrid w:val="0"/>
              <w:ind w:left="720" w:right="567" w:hanging="360"/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1F1" w:rsidRDefault="00C321F1">
            <w:pPr>
              <w:snapToGrid w:val="0"/>
              <w:ind w:left="720" w:right="567" w:hanging="360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1F1" w:rsidRDefault="00C321F1">
            <w:pPr>
              <w:snapToGrid w:val="0"/>
              <w:ind w:left="720" w:right="567" w:hanging="360"/>
              <w:jc w:val="both"/>
            </w:pP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1F1" w:rsidRDefault="00C321F1">
            <w:pPr>
              <w:snapToGrid w:val="0"/>
              <w:ind w:left="720" w:right="567" w:hanging="360"/>
              <w:jc w:val="both"/>
            </w:pPr>
          </w:p>
        </w:tc>
      </w:tr>
      <w:tr w:rsidR="00C321F1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1F1" w:rsidRDefault="00C321F1">
            <w:pPr>
              <w:snapToGrid w:val="0"/>
              <w:ind w:left="720" w:right="567" w:hanging="360"/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1F1" w:rsidRDefault="00C321F1">
            <w:pPr>
              <w:snapToGrid w:val="0"/>
              <w:ind w:left="720" w:right="567" w:hanging="360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1F1" w:rsidRDefault="00C321F1">
            <w:pPr>
              <w:snapToGrid w:val="0"/>
              <w:ind w:left="720" w:right="567" w:hanging="360"/>
              <w:jc w:val="both"/>
            </w:pP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1F1" w:rsidRDefault="00C321F1">
            <w:pPr>
              <w:snapToGrid w:val="0"/>
              <w:ind w:left="720" w:right="567" w:hanging="360"/>
              <w:jc w:val="both"/>
            </w:pPr>
          </w:p>
        </w:tc>
      </w:tr>
    </w:tbl>
    <w:p w:rsidR="00C321F1" w:rsidRDefault="00C321F1">
      <w:pPr>
        <w:ind w:left="993" w:right="567"/>
        <w:jc w:val="both"/>
      </w:pPr>
    </w:p>
    <w:p w:rsidR="00C321F1" w:rsidRDefault="00C321F1">
      <w:pPr>
        <w:numPr>
          <w:ilvl w:val="0"/>
          <w:numId w:val="3"/>
        </w:numPr>
        <w:ind w:right="567"/>
        <w:jc w:val="both"/>
      </w:pPr>
      <w:r>
        <w:t>di aver prestato servizio militare di leva o per richiamo a servizio equiparato alle condizioni previste dal 2 comma dell'art</w:t>
      </w:r>
      <w:r>
        <w:rPr>
          <w:b/>
        </w:rPr>
        <w:t xml:space="preserve">. </w:t>
      </w:r>
      <w:r>
        <w:t>23 del d.p.r. 31/5/74, n. 420 dal .............. al ............. pari ad anni ............. e mesi.........................</w:t>
      </w:r>
    </w:p>
    <w:p w:rsidR="00C321F1" w:rsidRDefault="00C321F1">
      <w:pPr>
        <w:ind w:left="1068" w:right="567" w:hanging="360"/>
        <w:jc w:val="both"/>
      </w:pPr>
    </w:p>
    <w:p w:rsidR="00C321F1" w:rsidRDefault="00C321F1">
      <w:pPr>
        <w:ind w:right="567"/>
        <w:jc w:val="both"/>
      </w:pPr>
      <w:r>
        <w:t>I periodi indicati alle precedenti lettere i), j), k), l) assommano, quindi, complessivamente ad anni ……. e mesi ...... (tali valori vanno riportati nella casella n. 3 del modulo domanda).</w:t>
      </w:r>
    </w:p>
    <w:p w:rsidR="00C321F1" w:rsidRDefault="00C321F1">
      <w:pPr>
        <w:ind w:right="567"/>
        <w:jc w:val="both"/>
        <w:rPr>
          <w:color w:val="000000"/>
        </w:rPr>
      </w:pPr>
    </w:p>
    <w:p w:rsidR="00C321F1" w:rsidRDefault="00C321F1">
      <w:pPr>
        <w:numPr>
          <w:ilvl w:val="0"/>
          <w:numId w:val="4"/>
        </w:numPr>
        <w:ind w:right="567"/>
        <w:jc w:val="both"/>
      </w:pPr>
      <w:r>
        <w:rPr>
          <w:color w:val="000000"/>
        </w:rPr>
        <w:t>di aver prestato servizio in pubbliche amministrazioni o enti locali, ad esclusione dei periodi già calcolati nei precedenti punti, per anni…… e mesi ……… Tali periodi vanno indicati nella casella n. 4 del modulo domanda. (1)</w:t>
      </w:r>
    </w:p>
    <w:p w:rsidR="00C321F1" w:rsidRDefault="00C321F1">
      <w:pPr>
        <w:ind w:right="567"/>
        <w:jc w:val="both"/>
        <w:rPr>
          <w:color w:val="000000"/>
        </w:rPr>
      </w:pPr>
    </w:p>
    <w:p w:rsidR="00C321F1" w:rsidRDefault="00C321F1">
      <w:pPr>
        <w:ind w:right="567"/>
        <w:jc w:val="both"/>
        <w:rPr>
          <w:color w:val="000000"/>
        </w:rPr>
      </w:pPr>
    </w:p>
    <w:p w:rsidR="00C321F1" w:rsidRDefault="00C321F1">
      <w:pPr>
        <w:ind w:right="567"/>
        <w:jc w:val="both"/>
      </w:pPr>
      <w:r>
        <w:rPr>
          <w:color w:val="000000"/>
        </w:rPr>
        <w:t>Note</w:t>
      </w:r>
    </w:p>
    <w:p w:rsidR="00C321F1" w:rsidRDefault="00C321F1">
      <w:pPr>
        <w:ind w:right="567"/>
        <w:jc w:val="both"/>
        <w:rPr>
          <w:color w:val="000000"/>
        </w:rPr>
      </w:pPr>
    </w:p>
    <w:p w:rsidR="00C321F1" w:rsidRDefault="00C321F1">
      <w:pPr>
        <w:numPr>
          <w:ilvl w:val="0"/>
          <w:numId w:val="2"/>
        </w:numPr>
        <w:ind w:right="567"/>
        <w:jc w:val="both"/>
      </w:pPr>
      <w:r>
        <w:rPr>
          <w:color w:val="000000"/>
        </w:rPr>
        <w:t>Il punteggio è riconosciuto anche al personale transitato nei ruoli ATA dalla Croce rossa italiana e dagli Enti di area Vasta per il servizio svolto nei suddetti comparti di provenienza.</w:t>
      </w:r>
    </w:p>
    <w:sectPr w:rsidR="00C321F1" w:rsidSect="00644148">
      <w:footerReference w:type="default" r:id="rId7"/>
      <w:footerReference w:type="first" r:id="rId8"/>
      <w:pgSz w:w="11906" w:h="16838"/>
      <w:pgMar w:top="1418" w:right="1134" w:bottom="1134" w:left="1134" w:header="720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6234" w:rsidRDefault="00116234">
      <w:r>
        <w:separator/>
      </w:r>
    </w:p>
  </w:endnote>
  <w:endnote w:type="continuationSeparator" w:id="1">
    <w:p w:rsidR="00116234" w:rsidRDefault="001162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21F1" w:rsidRDefault="00644148">
    <w:pPr>
      <w:pStyle w:val="Pidipagina"/>
      <w:jc w:val="center"/>
    </w:pPr>
    <w:fldSimple w:instr=" PAGE ">
      <w:r w:rsidR="00B66750">
        <w:rPr>
          <w:noProof/>
        </w:rPr>
        <w:t>2</w:t>
      </w:r>
    </w:fldSimple>
  </w:p>
  <w:p w:rsidR="00C321F1" w:rsidRDefault="00C321F1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21F1" w:rsidRDefault="00C321F1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6234" w:rsidRDefault="00116234">
      <w:r>
        <w:separator/>
      </w:r>
    </w:p>
  </w:footnote>
  <w:footnote w:type="continuationSeparator" w:id="1">
    <w:p w:rsidR="00116234" w:rsidRDefault="0011623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decimal"/>
      <w:lvlText w:val="(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">
    <w:nsid w:val="00000003"/>
    <w:multiLevelType w:val="singleLevel"/>
    <w:tmpl w:val="00000003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b/>
      </w:rPr>
    </w:lvl>
  </w:abstractNum>
  <w:abstractNum w:abstractNumId="3">
    <w:nsid w:val="00000004"/>
    <w:multiLevelType w:val="singleLevel"/>
    <w:tmpl w:val="00000004"/>
    <w:name w:val="WW8Num16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displayBackgroundShape/>
  <w:embedSystemFonts/>
  <w:stylePaneFormatFilter w:val="000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44F6"/>
    <w:rsid w:val="00116234"/>
    <w:rsid w:val="002244F6"/>
    <w:rsid w:val="00441E32"/>
    <w:rsid w:val="0055681B"/>
    <w:rsid w:val="00644148"/>
    <w:rsid w:val="0079539D"/>
    <w:rsid w:val="00B66750"/>
    <w:rsid w:val="00C0179D"/>
    <w:rsid w:val="00C321F1"/>
    <w:rsid w:val="00E94D6F"/>
    <w:rsid w:val="00EF7D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44148"/>
    <w:pPr>
      <w:suppressAutoHyphens/>
    </w:pPr>
    <w:rPr>
      <w:rFonts w:ascii="Verdana" w:eastAsia="Calibri" w:hAnsi="Verdana"/>
      <w:lang w:eastAsia="zh-CN"/>
    </w:rPr>
  </w:style>
  <w:style w:type="paragraph" w:styleId="Titolo3">
    <w:name w:val="heading 3"/>
    <w:basedOn w:val="Normale"/>
    <w:next w:val="Normale"/>
    <w:qFormat/>
    <w:rsid w:val="00644148"/>
    <w:pPr>
      <w:keepNext/>
      <w:tabs>
        <w:tab w:val="num" w:pos="0"/>
      </w:tabs>
      <w:spacing w:before="240" w:after="60"/>
      <w:outlineLvl w:val="2"/>
    </w:pPr>
    <w:rPr>
      <w:rFonts w:ascii="Arial" w:eastAsia="Times New Roman" w:hAnsi="Arial" w:cs="Arial"/>
      <w:sz w:val="24"/>
    </w:rPr>
  </w:style>
  <w:style w:type="paragraph" w:styleId="Titolo9">
    <w:name w:val="heading 9"/>
    <w:basedOn w:val="Normale"/>
    <w:next w:val="Normale"/>
    <w:qFormat/>
    <w:rsid w:val="00644148"/>
    <w:pPr>
      <w:keepNext/>
      <w:tabs>
        <w:tab w:val="num" w:pos="0"/>
      </w:tabs>
      <w:ind w:right="567"/>
      <w:jc w:val="center"/>
      <w:outlineLvl w:val="8"/>
    </w:pPr>
    <w:rPr>
      <w:rFonts w:ascii="Courier New" w:eastAsia="Times New Roman" w:hAnsi="Courier New" w:cs="Courier New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644148"/>
    <w:rPr>
      <w:rFonts w:hint="default"/>
    </w:rPr>
  </w:style>
  <w:style w:type="character" w:customStyle="1" w:styleId="WW8Num1z1">
    <w:name w:val="WW8Num1z1"/>
    <w:rsid w:val="00644148"/>
  </w:style>
  <w:style w:type="character" w:customStyle="1" w:styleId="WW8Num1z2">
    <w:name w:val="WW8Num1z2"/>
    <w:rsid w:val="00644148"/>
  </w:style>
  <w:style w:type="character" w:customStyle="1" w:styleId="WW8Num1z3">
    <w:name w:val="WW8Num1z3"/>
    <w:rsid w:val="00644148"/>
  </w:style>
  <w:style w:type="character" w:customStyle="1" w:styleId="WW8Num1z4">
    <w:name w:val="WW8Num1z4"/>
    <w:rsid w:val="00644148"/>
  </w:style>
  <w:style w:type="character" w:customStyle="1" w:styleId="WW8Num1z5">
    <w:name w:val="WW8Num1z5"/>
    <w:rsid w:val="00644148"/>
  </w:style>
  <w:style w:type="character" w:customStyle="1" w:styleId="WW8Num1z6">
    <w:name w:val="WW8Num1z6"/>
    <w:rsid w:val="00644148"/>
  </w:style>
  <w:style w:type="character" w:customStyle="1" w:styleId="WW8Num1z7">
    <w:name w:val="WW8Num1z7"/>
    <w:rsid w:val="00644148"/>
  </w:style>
  <w:style w:type="character" w:customStyle="1" w:styleId="WW8Num1z8">
    <w:name w:val="WW8Num1z8"/>
    <w:rsid w:val="00644148"/>
  </w:style>
  <w:style w:type="character" w:customStyle="1" w:styleId="WW8Num2z0">
    <w:name w:val="WW8Num2z0"/>
    <w:rsid w:val="00644148"/>
  </w:style>
  <w:style w:type="character" w:customStyle="1" w:styleId="WW8Num2z1">
    <w:name w:val="WW8Num2z1"/>
    <w:rsid w:val="00644148"/>
  </w:style>
  <w:style w:type="character" w:customStyle="1" w:styleId="WW8Num2z2">
    <w:name w:val="WW8Num2z2"/>
    <w:rsid w:val="00644148"/>
  </w:style>
  <w:style w:type="character" w:customStyle="1" w:styleId="WW8Num2z3">
    <w:name w:val="WW8Num2z3"/>
    <w:rsid w:val="00644148"/>
  </w:style>
  <w:style w:type="character" w:customStyle="1" w:styleId="WW8Num2z4">
    <w:name w:val="WW8Num2z4"/>
    <w:rsid w:val="00644148"/>
  </w:style>
  <w:style w:type="character" w:customStyle="1" w:styleId="WW8Num2z5">
    <w:name w:val="WW8Num2z5"/>
    <w:rsid w:val="00644148"/>
  </w:style>
  <w:style w:type="character" w:customStyle="1" w:styleId="WW8Num2z6">
    <w:name w:val="WW8Num2z6"/>
    <w:rsid w:val="00644148"/>
  </w:style>
  <w:style w:type="character" w:customStyle="1" w:styleId="WW8Num2z7">
    <w:name w:val="WW8Num2z7"/>
    <w:rsid w:val="00644148"/>
  </w:style>
  <w:style w:type="character" w:customStyle="1" w:styleId="WW8Num2z8">
    <w:name w:val="WW8Num2z8"/>
    <w:rsid w:val="00644148"/>
  </w:style>
  <w:style w:type="character" w:customStyle="1" w:styleId="WW8Num3z0">
    <w:name w:val="WW8Num3z0"/>
    <w:rsid w:val="00644148"/>
  </w:style>
  <w:style w:type="character" w:customStyle="1" w:styleId="WW8Num3z1">
    <w:name w:val="WW8Num3z1"/>
    <w:rsid w:val="00644148"/>
  </w:style>
  <w:style w:type="character" w:customStyle="1" w:styleId="WW8Num3z2">
    <w:name w:val="WW8Num3z2"/>
    <w:rsid w:val="00644148"/>
  </w:style>
  <w:style w:type="character" w:customStyle="1" w:styleId="WW8Num3z3">
    <w:name w:val="WW8Num3z3"/>
    <w:rsid w:val="00644148"/>
  </w:style>
  <w:style w:type="character" w:customStyle="1" w:styleId="WW8Num3z4">
    <w:name w:val="WW8Num3z4"/>
    <w:rsid w:val="00644148"/>
  </w:style>
  <w:style w:type="character" w:customStyle="1" w:styleId="WW8Num3z5">
    <w:name w:val="WW8Num3z5"/>
    <w:rsid w:val="00644148"/>
  </w:style>
  <w:style w:type="character" w:customStyle="1" w:styleId="WW8Num3z6">
    <w:name w:val="WW8Num3z6"/>
    <w:rsid w:val="00644148"/>
  </w:style>
  <w:style w:type="character" w:customStyle="1" w:styleId="WW8Num3z7">
    <w:name w:val="WW8Num3z7"/>
    <w:rsid w:val="00644148"/>
  </w:style>
  <w:style w:type="character" w:customStyle="1" w:styleId="WW8Num3z8">
    <w:name w:val="WW8Num3z8"/>
    <w:rsid w:val="00644148"/>
  </w:style>
  <w:style w:type="character" w:customStyle="1" w:styleId="WW8Num4z0">
    <w:name w:val="WW8Num4z0"/>
    <w:rsid w:val="00644148"/>
  </w:style>
  <w:style w:type="character" w:customStyle="1" w:styleId="WW8Num4z1">
    <w:name w:val="WW8Num4z1"/>
    <w:rsid w:val="00644148"/>
  </w:style>
  <w:style w:type="character" w:customStyle="1" w:styleId="WW8Num4z2">
    <w:name w:val="WW8Num4z2"/>
    <w:rsid w:val="00644148"/>
  </w:style>
  <w:style w:type="character" w:customStyle="1" w:styleId="WW8Num4z3">
    <w:name w:val="WW8Num4z3"/>
    <w:rsid w:val="00644148"/>
  </w:style>
  <w:style w:type="character" w:customStyle="1" w:styleId="WW8Num4z4">
    <w:name w:val="WW8Num4z4"/>
    <w:rsid w:val="00644148"/>
  </w:style>
  <w:style w:type="character" w:customStyle="1" w:styleId="WW8Num4z5">
    <w:name w:val="WW8Num4z5"/>
    <w:rsid w:val="00644148"/>
  </w:style>
  <w:style w:type="character" w:customStyle="1" w:styleId="WW8Num4z6">
    <w:name w:val="WW8Num4z6"/>
    <w:rsid w:val="00644148"/>
  </w:style>
  <w:style w:type="character" w:customStyle="1" w:styleId="WW8Num4z7">
    <w:name w:val="WW8Num4z7"/>
    <w:rsid w:val="00644148"/>
  </w:style>
  <w:style w:type="character" w:customStyle="1" w:styleId="WW8Num4z8">
    <w:name w:val="WW8Num4z8"/>
    <w:rsid w:val="00644148"/>
  </w:style>
  <w:style w:type="character" w:customStyle="1" w:styleId="WW8Num5z0">
    <w:name w:val="WW8Num5z0"/>
    <w:rsid w:val="00644148"/>
  </w:style>
  <w:style w:type="character" w:customStyle="1" w:styleId="WW8Num5z1">
    <w:name w:val="WW8Num5z1"/>
    <w:rsid w:val="00644148"/>
  </w:style>
  <w:style w:type="character" w:customStyle="1" w:styleId="WW8Num5z2">
    <w:name w:val="WW8Num5z2"/>
    <w:rsid w:val="00644148"/>
  </w:style>
  <w:style w:type="character" w:customStyle="1" w:styleId="WW8Num5z3">
    <w:name w:val="WW8Num5z3"/>
    <w:rsid w:val="00644148"/>
  </w:style>
  <w:style w:type="character" w:customStyle="1" w:styleId="WW8Num5z4">
    <w:name w:val="WW8Num5z4"/>
    <w:rsid w:val="00644148"/>
  </w:style>
  <w:style w:type="character" w:customStyle="1" w:styleId="WW8Num5z5">
    <w:name w:val="WW8Num5z5"/>
    <w:rsid w:val="00644148"/>
  </w:style>
  <w:style w:type="character" w:customStyle="1" w:styleId="WW8Num5z6">
    <w:name w:val="WW8Num5z6"/>
    <w:rsid w:val="00644148"/>
  </w:style>
  <w:style w:type="character" w:customStyle="1" w:styleId="WW8Num5z7">
    <w:name w:val="WW8Num5z7"/>
    <w:rsid w:val="00644148"/>
  </w:style>
  <w:style w:type="character" w:customStyle="1" w:styleId="WW8Num5z8">
    <w:name w:val="WW8Num5z8"/>
    <w:rsid w:val="00644148"/>
  </w:style>
  <w:style w:type="character" w:customStyle="1" w:styleId="WW8Num6z0">
    <w:name w:val="WW8Num6z0"/>
    <w:rsid w:val="00644148"/>
    <w:rPr>
      <w:rFonts w:hint="default"/>
    </w:rPr>
  </w:style>
  <w:style w:type="character" w:customStyle="1" w:styleId="WW8Num6z1">
    <w:name w:val="WW8Num6z1"/>
    <w:rsid w:val="00644148"/>
  </w:style>
  <w:style w:type="character" w:customStyle="1" w:styleId="WW8Num6z2">
    <w:name w:val="WW8Num6z2"/>
    <w:rsid w:val="00644148"/>
  </w:style>
  <w:style w:type="character" w:customStyle="1" w:styleId="WW8Num6z3">
    <w:name w:val="WW8Num6z3"/>
    <w:rsid w:val="00644148"/>
  </w:style>
  <w:style w:type="character" w:customStyle="1" w:styleId="WW8Num6z4">
    <w:name w:val="WW8Num6z4"/>
    <w:rsid w:val="00644148"/>
  </w:style>
  <w:style w:type="character" w:customStyle="1" w:styleId="WW8Num6z5">
    <w:name w:val="WW8Num6z5"/>
    <w:rsid w:val="00644148"/>
  </w:style>
  <w:style w:type="character" w:customStyle="1" w:styleId="WW8Num6z6">
    <w:name w:val="WW8Num6z6"/>
    <w:rsid w:val="00644148"/>
  </w:style>
  <w:style w:type="character" w:customStyle="1" w:styleId="WW8Num6z7">
    <w:name w:val="WW8Num6z7"/>
    <w:rsid w:val="00644148"/>
  </w:style>
  <w:style w:type="character" w:customStyle="1" w:styleId="WW8Num6z8">
    <w:name w:val="WW8Num6z8"/>
    <w:rsid w:val="00644148"/>
  </w:style>
  <w:style w:type="character" w:customStyle="1" w:styleId="WW8Num7z0">
    <w:name w:val="WW8Num7z0"/>
    <w:rsid w:val="00644148"/>
    <w:rPr>
      <w:b/>
    </w:rPr>
  </w:style>
  <w:style w:type="character" w:customStyle="1" w:styleId="WW8Num7z1">
    <w:name w:val="WW8Num7z1"/>
    <w:rsid w:val="00644148"/>
  </w:style>
  <w:style w:type="character" w:customStyle="1" w:styleId="WW8Num7z2">
    <w:name w:val="WW8Num7z2"/>
    <w:rsid w:val="00644148"/>
  </w:style>
  <w:style w:type="character" w:customStyle="1" w:styleId="WW8Num7z3">
    <w:name w:val="WW8Num7z3"/>
    <w:rsid w:val="00644148"/>
  </w:style>
  <w:style w:type="character" w:customStyle="1" w:styleId="WW8Num7z4">
    <w:name w:val="WW8Num7z4"/>
    <w:rsid w:val="00644148"/>
  </w:style>
  <w:style w:type="character" w:customStyle="1" w:styleId="WW8Num7z5">
    <w:name w:val="WW8Num7z5"/>
    <w:rsid w:val="00644148"/>
  </w:style>
  <w:style w:type="character" w:customStyle="1" w:styleId="WW8Num7z6">
    <w:name w:val="WW8Num7z6"/>
    <w:rsid w:val="00644148"/>
  </w:style>
  <w:style w:type="character" w:customStyle="1" w:styleId="WW8Num7z7">
    <w:name w:val="WW8Num7z7"/>
    <w:rsid w:val="00644148"/>
  </w:style>
  <w:style w:type="character" w:customStyle="1" w:styleId="WW8Num7z8">
    <w:name w:val="WW8Num7z8"/>
    <w:rsid w:val="00644148"/>
  </w:style>
  <w:style w:type="character" w:customStyle="1" w:styleId="WW8Num8z0">
    <w:name w:val="WW8Num8z0"/>
    <w:rsid w:val="00644148"/>
  </w:style>
  <w:style w:type="character" w:customStyle="1" w:styleId="WW8Num8z1">
    <w:name w:val="WW8Num8z1"/>
    <w:rsid w:val="00644148"/>
  </w:style>
  <w:style w:type="character" w:customStyle="1" w:styleId="WW8Num8z2">
    <w:name w:val="WW8Num8z2"/>
    <w:rsid w:val="00644148"/>
  </w:style>
  <w:style w:type="character" w:customStyle="1" w:styleId="WW8Num8z3">
    <w:name w:val="WW8Num8z3"/>
    <w:rsid w:val="00644148"/>
  </w:style>
  <w:style w:type="character" w:customStyle="1" w:styleId="WW8Num8z4">
    <w:name w:val="WW8Num8z4"/>
    <w:rsid w:val="00644148"/>
  </w:style>
  <w:style w:type="character" w:customStyle="1" w:styleId="WW8Num8z5">
    <w:name w:val="WW8Num8z5"/>
    <w:rsid w:val="00644148"/>
  </w:style>
  <w:style w:type="character" w:customStyle="1" w:styleId="WW8Num8z6">
    <w:name w:val="WW8Num8z6"/>
    <w:rsid w:val="00644148"/>
  </w:style>
  <w:style w:type="character" w:customStyle="1" w:styleId="WW8Num8z7">
    <w:name w:val="WW8Num8z7"/>
    <w:rsid w:val="00644148"/>
  </w:style>
  <w:style w:type="character" w:customStyle="1" w:styleId="WW8Num8z8">
    <w:name w:val="WW8Num8z8"/>
    <w:rsid w:val="00644148"/>
  </w:style>
  <w:style w:type="character" w:customStyle="1" w:styleId="WW8Num9z0">
    <w:name w:val="WW8Num9z0"/>
    <w:rsid w:val="00644148"/>
  </w:style>
  <w:style w:type="character" w:customStyle="1" w:styleId="WW8Num9z1">
    <w:name w:val="WW8Num9z1"/>
    <w:rsid w:val="00644148"/>
  </w:style>
  <w:style w:type="character" w:customStyle="1" w:styleId="WW8Num9z2">
    <w:name w:val="WW8Num9z2"/>
    <w:rsid w:val="00644148"/>
  </w:style>
  <w:style w:type="character" w:customStyle="1" w:styleId="WW8Num9z3">
    <w:name w:val="WW8Num9z3"/>
    <w:rsid w:val="00644148"/>
  </w:style>
  <w:style w:type="character" w:customStyle="1" w:styleId="WW8Num9z4">
    <w:name w:val="WW8Num9z4"/>
    <w:rsid w:val="00644148"/>
  </w:style>
  <w:style w:type="character" w:customStyle="1" w:styleId="WW8Num9z5">
    <w:name w:val="WW8Num9z5"/>
    <w:rsid w:val="00644148"/>
  </w:style>
  <w:style w:type="character" w:customStyle="1" w:styleId="WW8Num9z6">
    <w:name w:val="WW8Num9z6"/>
    <w:rsid w:val="00644148"/>
  </w:style>
  <w:style w:type="character" w:customStyle="1" w:styleId="WW8Num9z7">
    <w:name w:val="WW8Num9z7"/>
    <w:rsid w:val="00644148"/>
  </w:style>
  <w:style w:type="character" w:customStyle="1" w:styleId="WW8Num9z8">
    <w:name w:val="WW8Num9z8"/>
    <w:rsid w:val="00644148"/>
  </w:style>
  <w:style w:type="character" w:customStyle="1" w:styleId="WW8Num10z0">
    <w:name w:val="WW8Num10z0"/>
    <w:rsid w:val="00644148"/>
  </w:style>
  <w:style w:type="character" w:customStyle="1" w:styleId="WW8Num10z1">
    <w:name w:val="WW8Num10z1"/>
    <w:rsid w:val="00644148"/>
  </w:style>
  <w:style w:type="character" w:customStyle="1" w:styleId="WW8Num10z2">
    <w:name w:val="WW8Num10z2"/>
    <w:rsid w:val="00644148"/>
  </w:style>
  <w:style w:type="character" w:customStyle="1" w:styleId="WW8Num10z3">
    <w:name w:val="WW8Num10z3"/>
    <w:rsid w:val="00644148"/>
  </w:style>
  <w:style w:type="character" w:customStyle="1" w:styleId="WW8Num10z4">
    <w:name w:val="WW8Num10z4"/>
    <w:rsid w:val="00644148"/>
  </w:style>
  <w:style w:type="character" w:customStyle="1" w:styleId="WW8Num10z5">
    <w:name w:val="WW8Num10z5"/>
    <w:rsid w:val="00644148"/>
  </w:style>
  <w:style w:type="character" w:customStyle="1" w:styleId="WW8Num10z6">
    <w:name w:val="WW8Num10z6"/>
    <w:rsid w:val="00644148"/>
  </w:style>
  <w:style w:type="character" w:customStyle="1" w:styleId="WW8Num10z7">
    <w:name w:val="WW8Num10z7"/>
    <w:rsid w:val="00644148"/>
  </w:style>
  <w:style w:type="character" w:customStyle="1" w:styleId="WW8Num10z8">
    <w:name w:val="WW8Num10z8"/>
    <w:rsid w:val="00644148"/>
  </w:style>
  <w:style w:type="character" w:customStyle="1" w:styleId="WW8Num11z0">
    <w:name w:val="WW8Num11z0"/>
    <w:rsid w:val="00644148"/>
  </w:style>
  <w:style w:type="character" w:customStyle="1" w:styleId="WW8Num11z1">
    <w:name w:val="WW8Num11z1"/>
    <w:rsid w:val="00644148"/>
  </w:style>
  <w:style w:type="character" w:customStyle="1" w:styleId="WW8Num11z2">
    <w:name w:val="WW8Num11z2"/>
    <w:rsid w:val="00644148"/>
  </w:style>
  <w:style w:type="character" w:customStyle="1" w:styleId="WW8Num11z3">
    <w:name w:val="WW8Num11z3"/>
    <w:rsid w:val="00644148"/>
  </w:style>
  <w:style w:type="character" w:customStyle="1" w:styleId="WW8Num11z4">
    <w:name w:val="WW8Num11z4"/>
    <w:rsid w:val="00644148"/>
  </w:style>
  <w:style w:type="character" w:customStyle="1" w:styleId="WW8Num11z5">
    <w:name w:val="WW8Num11z5"/>
    <w:rsid w:val="00644148"/>
  </w:style>
  <w:style w:type="character" w:customStyle="1" w:styleId="WW8Num11z6">
    <w:name w:val="WW8Num11z6"/>
    <w:rsid w:val="00644148"/>
  </w:style>
  <w:style w:type="character" w:customStyle="1" w:styleId="WW8Num11z7">
    <w:name w:val="WW8Num11z7"/>
    <w:rsid w:val="00644148"/>
  </w:style>
  <w:style w:type="character" w:customStyle="1" w:styleId="WW8Num11z8">
    <w:name w:val="WW8Num11z8"/>
    <w:rsid w:val="00644148"/>
  </w:style>
  <w:style w:type="character" w:customStyle="1" w:styleId="WW8Num12z0">
    <w:name w:val="WW8Num12z0"/>
    <w:rsid w:val="00644148"/>
  </w:style>
  <w:style w:type="character" w:customStyle="1" w:styleId="WW8Num12z1">
    <w:name w:val="WW8Num12z1"/>
    <w:rsid w:val="00644148"/>
  </w:style>
  <w:style w:type="character" w:customStyle="1" w:styleId="WW8Num12z2">
    <w:name w:val="WW8Num12z2"/>
    <w:rsid w:val="00644148"/>
  </w:style>
  <w:style w:type="character" w:customStyle="1" w:styleId="WW8Num12z3">
    <w:name w:val="WW8Num12z3"/>
    <w:rsid w:val="00644148"/>
  </w:style>
  <w:style w:type="character" w:customStyle="1" w:styleId="WW8Num12z4">
    <w:name w:val="WW8Num12z4"/>
    <w:rsid w:val="00644148"/>
  </w:style>
  <w:style w:type="character" w:customStyle="1" w:styleId="WW8Num12z5">
    <w:name w:val="WW8Num12z5"/>
    <w:rsid w:val="00644148"/>
  </w:style>
  <w:style w:type="character" w:customStyle="1" w:styleId="WW8Num12z6">
    <w:name w:val="WW8Num12z6"/>
    <w:rsid w:val="00644148"/>
  </w:style>
  <w:style w:type="character" w:customStyle="1" w:styleId="WW8Num12z7">
    <w:name w:val="WW8Num12z7"/>
    <w:rsid w:val="00644148"/>
  </w:style>
  <w:style w:type="character" w:customStyle="1" w:styleId="WW8Num12z8">
    <w:name w:val="WW8Num12z8"/>
    <w:rsid w:val="00644148"/>
  </w:style>
  <w:style w:type="character" w:customStyle="1" w:styleId="WW8Num13z0">
    <w:name w:val="WW8Num13z0"/>
    <w:rsid w:val="00644148"/>
    <w:rPr>
      <w:rFonts w:hint="default"/>
    </w:rPr>
  </w:style>
  <w:style w:type="character" w:customStyle="1" w:styleId="WW8Num13z1">
    <w:name w:val="WW8Num13z1"/>
    <w:rsid w:val="00644148"/>
  </w:style>
  <w:style w:type="character" w:customStyle="1" w:styleId="WW8Num13z2">
    <w:name w:val="WW8Num13z2"/>
    <w:rsid w:val="00644148"/>
  </w:style>
  <w:style w:type="character" w:customStyle="1" w:styleId="WW8Num13z3">
    <w:name w:val="WW8Num13z3"/>
    <w:rsid w:val="00644148"/>
  </w:style>
  <w:style w:type="character" w:customStyle="1" w:styleId="WW8Num13z4">
    <w:name w:val="WW8Num13z4"/>
    <w:rsid w:val="00644148"/>
  </w:style>
  <w:style w:type="character" w:customStyle="1" w:styleId="WW8Num13z5">
    <w:name w:val="WW8Num13z5"/>
    <w:rsid w:val="00644148"/>
  </w:style>
  <w:style w:type="character" w:customStyle="1" w:styleId="WW8Num13z6">
    <w:name w:val="WW8Num13z6"/>
    <w:rsid w:val="00644148"/>
  </w:style>
  <w:style w:type="character" w:customStyle="1" w:styleId="WW8Num13z7">
    <w:name w:val="WW8Num13z7"/>
    <w:rsid w:val="00644148"/>
  </w:style>
  <w:style w:type="character" w:customStyle="1" w:styleId="WW8Num13z8">
    <w:name w:val="WW8Num13z8"/>
    <w:rsid w:val="00644148"/>
  </w:style>
  <w:style w:type="character" w:customStyle="1" w:styleId="WW8Num14z0">
    <w:name w:val="WW8Num14z0"/>
    <w:rsid w:val="00644148"/>
  </w:style>
  <w:style w:type="character" w:customStyle="1" w:styleId="WW8Num14z1">
    <w:name w:val="WW8Num14z1"/>
    <w:rsid w:val="00644148"/>
  </w:style>
  <w:style w:type="character" w:customStyle="1" w:styleId="WW8Num14z2">
    <w:name w:val="WW8Num14z2"/>
    <w:rsid w:val="00644148"/>
  </w:style>
  <w:style w:type="character" w:customStyle="1" w:styleId="WW8Num14z3">
    <w:name w:val="WW8Num14z3"/>
    <w:rsid w:val="00644148"/>
  </w:style>
  <w:style w:type="character" w:customStyle="1" w:styleId="WW8Num14z4">
    <w:name w:val="WW8Num14z4"/>
    <w:rsid w:val="00644148"/>
  </w:style>
  <w:style w:type="character" w:customStyle="1" w:styleId="WW8Num14z5">
    <w:name w:val="WW8Num14z5"/>
    <w:rsid w:val="00644148"/>
  </w:style>
  <w:style w:type="character" w:customStyle="1" w:styleId="WW8Num14z6">
    <w:name w:val="WW8Num14z6"/>
    <w:rsid w:val="00644148"/>
  </w:style>
  <w:style w:type="character" w:customStyle="1" w:styleId="WW8Num14z7">
    <w:name w:val="WW8Num14z7"/>
    <w:rsid w:val="00644148"/>
  </w:style>
  <w:style w:type="character" w:customStyle="1" w:styleId="WW8Num14z8">
    <w:name w:val="WW8Num14z8"/>
    <w:rsid w:val="00644148"/>
  </w:style>
  <w:style w:type="character" w:customStyle="1" w:styleId="WW8Num15z0">
    <w:name w:val="WW8Num15z0"/>
    <w:rsid w:val="00644148"/>
  </w:style>
  <w:style w:type="character" w:customStyle="1" w:styleId="WW8Num15z1">
    <w:name w:val="WW8Num15z1"/>
    <w:rsid w:val="00644148"/>
  </w:style>
  <w:style w:type="character" w:customStyle="1" w:styleId="WW8Num15z2">
    <w:name w:val="WW8Num15z2"/>
    <w:rsid w:val="00644148"/>
  </w:style>
  <w:style w:type="character" w:customStyle="1" w:styleId="WW8Num15z3">
    <w:name w:val="WW8Num15z3"/>
    <w:rsid w:val="00644148"/>
  </w:style>
  <w:style w:type="character" w:customStyle="1" w:styleId="WW8Num15z4">
    <w:name w:val="WW8Num15z4"/>
    <w:rsid w:val="00644148"/>
  </w:style>
  <w:style w:type="character" w:customStyle="1" w:styleId="WW8Num15z5">
    <w:name w:val="WW8Num15z5"/>
    <w:rsid w:val="00644148"/>
  </w:style>
  <w:style w:type="character" w:customStyle="1" w:styleId="WW8Num15z6">
    <w:name w:val="WW8Num15z6"/>
    <w:rsid w:val="00644148"/>
  </w:style>
  <w:style w:type="character" w:customStyle="1" w:styleId="WW8Num15z7">
    <w:name w:val="WW8Num15z7"/>
    <w:rsid w:val="00644148"/>
  </w:style>
  <w:style w:type="character" w:customStyle="1" w:styleId="WW8Num15z8">
    <w:name w:val="WW8Num15z8"/>
    <w:rsid w:val="00644148"/>
  </w:style>
  <w:style w:type="character" w:customStyle="1" w:styleId="WW8Num16z0">
    <w:name w:val="WW8Num16z0"/>
    <w:rsid w:val="00644148"/>
    <w:rPr>
      <w:b/>
    </w:rPr>
  </w:style>
  <w:style w:type="character" w:customStyle="1" w:styleId="WW8Num16z1">
    <w:name w:val="WW8Num16z1"/>
    <w:rsid w:val="00644148"/>
  </w:style>
  <w:style w:type="character" w:customStyle="1" w:styleId="WW8Num16z2">
    <w:name w:val="WW8Num16z2"/>
    <w:rsid w:val="00644148"/>
  </w:style>
  <w:style w:type="character" w:customStyle="1" w:styleId="WW8Num16z3">
    <w:name w:val="WW8Num16z3"/>
    <w:rsid w:val="00644148"/>
  </w:style>
  <w:style w:type="character" w:customStyle="1" w:styleId="WW8Num16z4">
    <w:name w:val="WW8Num16z4"/>
    <w:rsid w:val="00644148"/>
  </w:style>
  <w:style w:type="character" w:customStyle="1" w:styleId="WW8Num16z5">
    <w:name w:val="WW8Num16z5"/>
    <w:rsid w:val="00644148"/>
  </w:style>
  <w:style w:type="character" w:customStyle="1" w:styleId="WW8Num16z6">
    <w:name w:val="WW8Num16z6"/>
    <w:rsid w:val="00644148"/>
  </w:style>
  <w:style w:type="character" w:customStyle="1" w:styleId="WW8Num16z7">
    <w:name w:val="WW8Num16z7"/>
    <w:rsid w:val="00644148"/>
  </w:style>
  <w:style w:type="character" w:customStyle="1" w:styleId="WW8Num16z8">
    <w:name w:val="WW8Num16z8"/>
    <w:rsid w:val="00644148"/>
  </w:style>
  <w:style w:type="character" w:customStyle="1" w:styleId="WW8Num17z0">
    <w:name w:val="WW8Num17z0"/>
    <w:rsid w:val="00644148"/>
  </w:style>
  <w:style w:type="character" w:customStyle="1" w:styleId="WW8Num17z1">
    <w:name w:val="WW8Num17z1"/>
    <w:rsid w:val="00644148"/>
  </w:style>
  <w:style w:type="character" w:customStyle="1" w:styleId="WW8Num17z2">
    <w:name w:val="WW8Num17z2"/>
    <w:rsid w:val="00644148"/>
  </w:style>
  <w:style w:type="character" w:customStyle="1" w:styleId="WW8Num17z3">
    <w:name w:val="WW8Num17z3"/>
    <w:rsid w:val="00644148"/>
  </w:style>
  <w:style w:type="character" w:customStyle="1" w:styleId="WW8Num17z4">
    <w:name w:val="WW8Num17z4"/>
    <w:rsid w:val="00644148"/>
  </w:style>
  <w:style w:type="character" w:customStyle="1" w:styleId="WW8Num17z5">
    <w:name w:val="WW8Num17z5"/>
    <w:rsid w:val="00644148"/>
  </w:style>
  <w:style w:type="character" w:customStyle="1" w:styleId="WW8Num17z6">
    <w:name w:val="WW8Num17z6"/>
    <w:rsid w:val="00644148"/>
  </w:style>
  <w:style w:type="character" w:customStyle="1" w:styleId="WW8Num17z7">
    <w:name w:val="WW8Num17z7"/>
    <w:rsid w:val="00644148"/>
  </w:style>
  <w:style w:type="character" w:customStyle="1" w:styleId="WW8Num17z8">
    <w:name w:val="WW8Num17z8"/>
    <w:rsid w:val="00644148"/>
  </w:style>
  <w:style w:type="character" w:customStyle="1" w:styleId="WW8Num18z0">
    <w:name w:val="WW8Num18z0"/>
    <w:rsid w:val="00644148"/>
    <w:rPr>
      <w:rFonts w:ascii="Verdana" w:eastAsia="Calibri" w:hAnsi="Verdana" w:cs="Times New Roman"/>
    </w:rPr>
  </w:style>
  <w:style w:type="character" w:customStyle="1" w:styleId="WW8Num18z1">
    <w:name w:val="WW8Num18z1"/>
    <w:rsid w:val="00644148"/>
    <w:rPr>
      <w:rFonts w:ascii="Courier New" w:hAnsi="Courier New" w:cs="Courier New" w:hint="default"/>
    </w:rPr>
  </w:style>
  <w:style w:type="character" w:customStyle="1" w:styleId="WW8Num18z2">
    <w:name w:val="WW8Num18z2"/>
    <w:rsid w:val="00644148"/>
    <w:rPr>
      <w:rFonts w:ascii="Wingdings" w:hAnsi="Wingdings" w:cs="Wingdings" w:hint="default"/>
    </w:rPr>
  </w:style>
  <w:style w:type="character" w:customStyle="1" w:styleId="WW8Num18z3">
    <w:name w:val="WW8Num18z3"/>
    <w:rsid w:val="00644148"/>
    <w:rPr>
      <w:rFonts w:ascii="Symbol" w:hAnsi="Symbol" w:cs="Symbol" w:hint="default"/>
    </w:rPr>
  </w:style>
  <w:style w:type="character" w:customStyle="1" w:styleId="WW8Num19z0">
    <w:name w:val="WW8Num19z0"/>
    <w:rsid w:val="00644148"/>
  </w:style>
  <w:style w:type="character" w:customStyle="1" w:styleId="WW8Num19z1">
    <w:name w:val="WW8Num19z1"/>
    <w:rsid w:val="00644148"/>
  </w:style>
  <w:style w:type="character" w:customStyle="1" w:styleId="WW8Num19z2">
    <w:name w:val="WW8Num19z2"/>
    <w:rsid w:val="00644148"/>
  </w:style>
  <w:style w:type="character" w:customStyle="1" w:styleId="WW8Num19z3">
    <w:name w:val="WW8Num19z3"/>
    <w:rsid w:val="00644148"/>
  </w:style>
  <w:style w:type="character" w:customStyle="1" w:styleId="WW8Num19z4">
    <w:name w:val="WW8Num19z4"/>
    <w:rsid w:val="00644148"/>
  </w:style>
  <w:style w:type="character" w:customStyle="1" w:styleId="WW8Num19z5">
    <w:name w:val="WW8Num19z5"/>
    <w:rsid w:val="00644148"/>
  </w:style>
  <w:style w:type="character" w:customStyle="1" w:styleId="WW8Num19z6">
    <w:name w:val="WW8Num19z6"/>
    <w:rsid w:val="00644148"/>
  </w:style>
  <w:style w:type="character" w:customStyle="1" w:styleId="WW8Num19z7">
    <w:name w:val="WW8Num19z7"/>
    <w:rsid w:val="00644148"/>
  </w:style>
  <w:style w:type="character" w:customStyle="1" w:styleId="WW8Num19z8">
    <w:name w:val="WW8Num19z8"/>
    <w:rsid w:val="00644148"/>
  </w:style>
  <w:style w:type="character" w:customStyle="1" w:styleId="WW8Num20z0">
    <w:name w:val="WW8Num20z0"/>
    <w:rsid w:val="00644148"/>
  </w:style>
  <w:style w:type="character" w:customStyle="1" w:styleId="WW8Num20z1">
    <w:name w:val="WW8Num20z1"/>
    <w:rsid w:val="00644148"/>
  </w:style>
  <w:style w:type="character" w:customStyle="1" w:styleId="WW8Num20z2">
    <w:name w:val="WW8Num20z2"/>
    <w:rsid w:val="00644148"/>
  </w:style>
  <w:style w:type="character" w:customStyle="1" w:styleId="WW8Num20z3">
    <w:name w:val="WW8Num20z3"/>
    <w:rsid w:val="00644148"/>
  </w:style>
  <w:style w:type="character" w:customStyle="1" w:styleId="WW8Num20z4">
    <w:name w:val="WW8Num20z4"/>
    <w:rsid w:val="00644148"/>
  </w:style>
  <w:style w:type="character" w:customStyle="1" w:styleId="WW8Num20z5">
    <w:name w:val="WW8Num20z5"/>
    <w:rsid w:val="00644148"/>
  </w:style>
  <w:style w:type="character" w:customStyle="1" w:styleId="WW8Num20z6">
    <w:name w:val="WW8Num20z6"/>
    <w:rsid w:val="00644148"/>
  </w:style>
  <w:style w:type="character" w:customStyle="1" w:styleId="WW8Num20z7">
    <w:name w:val="WW8Num20z7"/>
    <w:rsid w:val="00644148"/>
  </w:style>
  <w:style w:type="character" w:customStyle="1" w:styleId="WW8Num20z8">
    <w:name w:val="WW8Num20z8"/>
    <w:rsid w:val="00644148"/>
  </w:style>
  <w:style w:type="character" w:customStyle="1" w:styleId="WW8Num21z0">
    <w:name w:val="WW8Num21z0"/>
    <w:rsid w:val="00644148"/>
  </w:style>
  <w:style w:type="character" w:customStyle="1" w:styleId="WW8Num21z1">
    <w:name w:val="WW8Num21z1"/>
    <w:rsid w:val="00644148"/>
  </w:style>
  <w:style w:type="character" w:customStyle="1" w:styleId="WW8Num21z2">
    <w:name w:val="WW8Num21z2"/>
    <w:rsid w:val="00644148"/>
  </w:style>
  <w:style w:type="character" w:customStyle="1" w:styleId="WW8Num21z3">
    <w:name w:val="WW8Num21z3"/>
    <w:rsid w:val="00644148"/>
  </w:style>
  <w:style w:type="character" w:customStyle="1" w:styleId="WW8Num21z4">
    <w:name w:val="WW8Num21z4"/>
    <w:rsid w:val="00644148"/>
  </w:style>
  <w:style w:type="character" w:customStyle="1" w:styleId="WW8Num21z5">
    <w:name w:val="WW8Num21z5"/>
    <w:rsid w:val="00644148"/>
  </w:style>
  <w:style w:type="character" w:customStyle="1" w:styleId="WW8Num21z6">
    <w:name w:val="WW8Num21z6"/>
    <w:rsid w:val="00644148"/>
  </w:style>
  <w:style w:type="character" w:customStyle="1" w:styleId="WW8Num21z7">
    <w:name w:val="WW8Num21z7"/>
    <w:rsid w:val="00644148"/>
  </w:style>
  <w:style w:type="character" w:customStyle="1" w:styleId="WW8Num21z8">
    <w:name w:val="WW8Num21z8"/>
    <w:rsid w:val="00644148"/>
  </w:style>
  <w:style w:type="character" w:customStyle="1" w:styleId="WW8Num22z0">
    <w:name w:val="WW8Num22z0"/>
    <w:rsid w:val="00644148"/>
    <w:rPr>
      <w:rFonts w:hint="default"/>
    </w:rPr>
  </w:style>
  <w:style w:type="character" w:customStyle="1" w:styleId="WW8Num22z1">
    <w:name w:val="WW8Num22z1"/>
    <w:rsid w:val="00644148"/>
  </w:style>
  <w:style w:type="character" w:customStyle="1" w:styleId="WW8Num22z2">
    <w:name w:val="WW8Num22z2"/>
    <w:rsid w:val="00644148"/>
  </w:style>
  <w:style w:type="character" w:customStyle="1" w:styleId="WW8Num22z3">
    <w:name w:val="WW8Num22z3"/>
    <w:rsid w:val="00644148"/>
  </w:style>
  <w:style w:type="character" w:customStyle="1" w:styleId="WW8Num22z4">
    <w:name w:val="WW8Num22z4"/>
    <w:rsid w:val="00644148"/>
  </w:style>
  <w:style w:type="character" w:customStyle="1" w:styleId="WW8Num22z5">
    <w:name w:val="WW8Num22z5"/>
    <w:rsid w:val="00644148"/>
  </w:style>
  <w:style w:type="character" w:customStyle="1" w:styleId="WW8Num22z6">
    <w:name w:val="WW8Num22z6"/>
    <w:rsid w:val="00644148"/>
  </w:style>
  <w:style w:type="character" w:customStyle="1" w:styleId="WW8Num22z7">
    <w:name w:val="WW8Num22z7"/>
    <w:rsid w:val="00644148"/>
  </w:style>
  <w:style w:type="character" w:customStyle="1" w:styleId="WW8Num22z8">
    <w:name w:val="WW8Num22z8"/>
    <w:rsid w:val="00644148"/>
  </w:style>
  <w:style w:type="character" w:customStyle="1" w:styleId="WW8Num23z0">
    <w:name w:val="WW8Num23z0"/>
    <w:rsid w:val="00644148"/>
  </w:style>
  <w:style w:type="character" w:customStyle="1" w:styleId="WW8Num23z1">
    <w:name w:val="WW8Num23z1"/>
    <w:rsid w:val="00644148"/>
  </w:style>
  <w:style w:type="character" w:customStyle="1" w:styleId="WW8Num23z2">
    <w:name w:val="WW8Num23z2"/>
    <w:rsid w:val="00644148"/>
  </w:style>
  <w:style w:type="character" w:customStyle="1" w:styleId="WW8Num23z3">
    <w:name w:val="WW8Num23z3"/>
    <w:rsid w:val="00644148"/>
  </w:style>
  <w:style w:type="character" w:customStyle="1" w:styleId="WW8Num23z4">
    <w:name w:val="WW8Num23z4"/>
    <w:rsid w:val="00644148"/>
  </w:style>
  <w:style w:type="character" w:customStyle="1" w:styleId="WW8Num23z5">
    <w:name w:val="WW8Num23z5"/>
    <w:rsid w:val="00644148"/>
  </w:style>
  <w:style w:type="character" w:customStyle="1" w:styleId="WW8Num23z6">
    <w:name w:val="WW8Num23z6"/>
    <w:rsid w:val="00644148"/>
  </w:style>
  <w:style w:type="character" w:customStyle="1" w:styleId="WW8Num23z7">
    <w:name w:val="WW8Num23z7"/>
    <w:rsid w:val="00644148"/>
  </w:style>
  <w:style w:type="character" w:customStyle="1" w:styleId="WW8Num23z8">
    <w:name w:val="WW8Num23z8"/>
    <w:rsid w:val="00644148"/>
  </w:style>
  <w:style w:type="character" w:customStyle="1" w:styleId="Carpredefinitoparagrafo1">
    <w:name w:val="Car. predefinito paragrafo1"/>
    <w:rsid w:val="00644148"/>
  </w:style>
  <w:style w:type="character" w:customStyle="1" w:styleId="Titolo3Carattere">
    <w:name w:val="Titolo 3 Carattere"/>
    <w:rsid w:val="00644148"/>
    <w:rPr>
      <w:rFonts w:ascii="Arial" w:eastAsia="Times New Roman" w:hAnsi="Arial" w:cs="Arial"/>
      <w:sz w:val="24"/>
    </w:rPr>
  </w:style>
  <w:style w:type="character" w:customStyle="1" w:styleId="Titolo9Carattere">
    <w:name w:val="Titolo 9 Carattere"/>
    <w:rsid w:val="00644148"/>
    <w:rPr>
      <w:rFonts w:ascii="Courier New" w:eastAsia="Times New Roman" w:hAnsi="Courier New" w:cs="Courier New"/>
      <w:b/>
    </w:rPr>
  </w:style>
  <w:style w:type="character" w:customStyle="1" w:styleId="IntestazioneCarattere">
    <w:name w:val="Intestazione Carattere"/>
    <w:rsid w:val="00644148"/>
  </w:style>
  <w:style w:type="character" w:customStyle="1" w:styleId="PidipaginaCarattere">
    <w:name w:val="Piè di pagina Carattere"/>
    <w:rsid w:val="00644148"/>
  </w:style>
  <w:style w:type="character" w:customStyle="1" w:styleId="TitoloCarattere">
    <w:name w:val="Titolo Carattere"/>
    <w:rsid w:val="00644148"/>
    <w:rPr>
      <w:rFonts w:ascii="Calibri Light" w:eastAsia="Times New Roman" w:hAnsi="Calibri Light" w:cs="Times New Roman"/>
      <w:b/>
      <w:bCs/>
      <w:kern w:val="1"/>
      <w:sz w:val="32"/>
      <w:szCs w:val="32"/>
    </w:rPr>
  </w:style>
  <w:style w:type="paragraph" w:customStyle="1" w:styleId="Titolo1">
    <w:name w:val="Titolo1"/>
    <w:basedOn w:val="Normale"/>
    <w:next w:val="Normale"/>
    <w:rsid w:val="00644148"/>
    <w:pPr>
      <w:spacing w:before="240" w:after="60"/>
      <w:jc w:val="center"/>
    </w:pPr>
    <w:rPr>
      <w:rFonts w:ascii="Calibri Light" w:eastAsia="Times New Roman" w:hAnsi="Calibri Light"/>
      <w:b/>
      <w:bCs/>
      <w:kern w:val="1"/>
      <w:sz w:val="32"/>
      <w:szCs w:val="32"/>
    </w:rPr>
  </w:style>
  <w:style w:type="paragraph" w:styleId="Corpodeltesto">
    <w:name w:val="Body Text"/>
    <w:basedOn w:val="Normale"/>
    <w:rsid w:val="00644148"/>
    <w:pPr>
      <w:spacing w:after="140" w:line="288" w:lineRule="auto"/>
    </w:pPr>
  </w:style>
  <w:style w:type="paragraph" w:styleId="Elenco">
    <w:name w:val="List"/>
    <w:basedOn w:val="Corpodeltesto"/>
    <w:rsid w:val="00644148"/>
    <w:rPr>
      <w:rFonts w:cs="Lucida Sans"/>
    </w:rPr>
  </w:style>
  <w:style w:type="paragraph" w:styleId="Didascalia">
    <w:name w:val="caption"/>
    <w:basedOn w:val="Normale"/>
    <w:qFormat/>
    <w:rsid w:val="00644148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rsid w:val="00644148"/>
    <w:pPr>
      <w:suppressLineNumbers/>
    </w:pPr>
    <w:rPr>
      <w:rFonts w:cs="Lucida Sans"/>
    </w:rPr>
  </w:style>
  <w:style w:type="paragraph" w:styleId="Intestazione">
    <w:name w:val="header"/>
    <w:basedOn w:val="Normale"/>
    <w:rsid w:val="00644148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644148"/>
    <w:pPr>
      <w:tabs>
        <w:tab w:val="center" w:pos="4819"/>
        <w:tab w:val="right" w:pos="9638"/>
      </w:tabs>
    </w:pPr>
  </w:style>
  <w:style w:type="paragraph" w:styleId="Paragrafoelenco">
    <w:name w:val="List Paragraph"/>
    <w:basedOn w:val="Normale"/>
    <w:qFormat/>
    <w:rsid w:val="00644148"/>
    <w:pPr>
      <w:ind w:left="708"/>
    </w:pPr>
  </w:style>
  <w:style w:type="paragraph" w:customStyle="1" w:styleId="Contenutotabella">
    <w:name w:val="Contenuto tabella"/>
    <w:basedOn w:val="Normale"/>
    <w:rsid w:val="00644148"/>
    <w:pPr>
      <w:suppressLineNumbers/>
    </w:pPr>
  </w:style>
  <w:style w:type="paragraph" w:customStyle="1" w:styleId="Titolotabella">
    <w:name w:val="Titolo tabella"/>
    <w:basedOn w:val="Contenutotabella"/>
    <w:rsid w:val="00644148"/>
    <w:pPr>
      <w:jc w:val="center"/>
    </w:pPr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5681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55681B"/>
    <w:rPr>
      <w:rFonts w:ascii="Tahoma" w:eastAsia="Calibri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484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D ATA anzianità di servizio</vt:lpstr>
    </vt:vector>
  </TitlesOfParts>
  <Company/>
  <LinksUpToDate>false</LinksUpToDate>
  <CharactersWithSpaces>3242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D ATA anzianità di servizio</dc:title>
  <dc:subject>Allegato D ATA anzianità di servizio</dc:subject>
  <dc:creator>MIUR</dc:creator>
  <cp:lastModifiedBy>docente</cp:lastModifiedBy>
  <cp:revision>2</cp:revision>
  <cp:lastPrinted>2019-04-01T10:49:00Z</cp:lastPrinted>
  <dcterms:created xsi:type="dcterms:W3CDTF">2022-03-08T12:35:00Z</dcterms:created>
  <dcterms:modified xsi:type="dcterms:W3CDTF">2022-03-08T12:35:00Z</dcterms:modified>
</cp:coreProperties>
</file>